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6E7" w:rsidRDefault="008406E7" w:rsidP="008406E7">
      <w:bookmarkStart w:id="0" w:name="_GoBack"/>
      <w:bookmarkEnd w:id="0"/>
    </w:p>
    <w:p w:rsidR="008406E7" w:rsidRDefault="008406E7" w:rsidP="008406E7"/>
    <w:tbl>
      <w:tblPr>
        <w:tblW w:w="0" w:type="auto"/>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8856"/>
      </w:tblGrid>
      <w:tr w:rsidR="008406E7" w:rsidTr="000E4017">
        <w:tc>
          <w:tcPr>
            <w:tcW w:w="8856" w:type="dxa"/>
            <w:tcBorders>
              <w:top w:val="double" w:sz="6" w:space="0" w:color="auto"/>
              <w:left w:val="double" w:sz="6" w:space="0" w:color="auto"/>
              <w:bottom w:val="double" w:sz="6" w:space="0" w:color="auto"/>
              <w:right w:val="double" w:sz="6" w:space="0" w:color="auto"/>
            </w:tcBorders>
          </w:tcPr>
          <w:p w:rsidR="008406E7" w:rsidRDefault="008406E7" w:rsidP="000E4017">
            <w:pPr>
              <w:jc w:val="center"/>
              <w:rPr>
                <w:b/>
                <w:sz w:val="28"/>
              </w:rPr>
            </w:pPr>
          </w:p>
          <w:p w:rsidR="008406E7" w:rsidRDefault="008406E7" w:rsidP="000E4017">
            <w:pPr>
              <w:jc w:val="center"/>
              <w:rPr>
                <w:b/>
                <w:sz w:val="28"/>
              </w:rPr>
            </w:pPr>
          </w:p>
          <w:p w:rsidR="008406E7" w:rsidRDefault="008406E7" w:rsidP="000E4017">
            <w:pPr>
              <w:jc w:val="center"/>
              <w:rPr>
                <w:b/>
                <w:sz w:val="36"/>
              </w:rPr>
            </w:pPr>
            <w:smartTag w:uri="urn:schemas-microsoft-com:office:smarttags" w:element="place">
              <w:smartTag w:uri="urn:schemas-microsoft-com:office:smarttags" w:element="PlaceName">
                <w:r>
                  <w:rPr>
                    <w:b/>
                    <w:sz w:val="36"/>
                  </w:rPr>
                  <w:t>WASHINGTON</w:t>
                </w:r>
              </w:smartTag>
              <w:r>
                <w:rPr>
                  <w:b/>
                  <w:sz w:val="36"/>
                </w:rPr>
                <w:t xml:space="preserve"> </w:t>
              </w:r>
              <w:smartTag w:uri="urn:schemas-microsoft-com:office:smarttags" w:element="PlaceType">
                <w:r>
                  <w:rPr>
                    <w:b/>
                    <w:sz w:val="36"/>
                  </w:rPr>
                  <w:t>STATE</w:t>
                </w:r>
              </w:smartTag>
            </w:smartTag>
            <w:r>
              <w:rPr>
                <w:b/>
                <w:sz w:val="36"/>
              </w:rPr>
              <w:t xml:space="preserve"> </w:t>
            </w:r>
          </w:p>
          <w:p w:rsidR="008406E7" w:rsidRDefault="008406E7" w:rsidP="000E4017">
            <w:pPr>
              <w:jc w:val="center"/>
              <w:rPr>
                <w:b/>
                <w:sz w:val="36"/>
              </w:rPr>
            </w:pPr>
            <w:r>
              <w:rPr>
                <w:b/>
                <w:sz w:val="36"/>
              </w:rPr>
              <w:t>CHILD SUPPORT SCHEDULE</w:t>
            </w:r>
          </w:p>
          <w:p w:rsidR="008406E7" w:rsidRDefault="008406E7" w:rsidP="000E4017">
            <w:pPr>
              <w:jc w:val="center"/>
            </w:pPr>
          </w:p>
          <w:p w:rsidR="008406E7" w:rsidRDefault="008406E7" w:rsidP="000E4017">
            <w:pPr>
              <w:jc w:val="center"/>
              <w:rPr>
                <w:sz w:val="32"/>
              </w:rPr>
            </w:pPr>
            <w:r>
              <w:rPr>
                <w:sz w:val="32"/>
              </w:rPr>
              <w:t>Including:</w:t>
            </w:r>
          </w:p>
          <w:p w:rsidR="008406E7" w:rsidRDefault="008406E7" w:rsidP="000E4017">
            <w:pPr>
              <w:jc w:val="center"/>
              <w:rPr>
                <w:sz w:val="32"/>
              </w:rPr>
            </w:pPr>
          </w:p>
          <w:p w:rsidR="008406E7" w:rsidRDefault="008406E7" w:rsidP="000E4017">
            <w:pPr>
              <w:numPr>
                <w:ilvl w:val="0"/>
                <w:numId w:val="1"/>
              </w:numPr>
              <w:ind w:left="2700" w:firstLine="0"/>
              <w:rPr>
                <w:sz w:val="32"/>
              </w:rPr>
            </w:pPr>
            <w:r>
              <w:rPr>
                <w:sz w:val="32"/>
              </w:rPr>
              <w:t>Definitions and Standards</w:t>
            </w:r>
          </w:p>
          <w:p w:rsidR="008406E7" w:rsidRDefault="008406E7" w:rsidP="000E4017">
            <w:pPr>
              <w:numPr>
                <w:ilvl w:val="0"/>
                <w:numId w:val="1"/>
              </w:numPr>
              <w:ind w:left="2700" w:firstLine="0"/>
              <w:rPr>
                <w:sz w:val="32"/>
              </w:rPr>
            </w:pPr>
            <w:r>
              <w:rPr>
                <w:sz w:val="32"/>
              </w:rPr>
              <w:t>Instructions</w:t>
            </w:r>
          </w:p>
          <w:p w:rsidR="008406E7" w:rsidRDefault="008406E7" w:rsidP="000E4017">
            <w:pPr>
              <w:numPr>
                <w:ilvl w:val="0"/>
                <w:numId w:val="1"/>
              </w:numPr>
              <w:ind w:left="2700" w:firstLine="0"/>
              <w:rPr>
                <w:sz w:val="32"/>
              </w:rPr>
            </w:pPr>
            <w:r>
              <w:rPr>
                <w:sz w:val="32"/>
              </w:rPr>
              <w:t>Economic Table</w:t>
            </w:r>
          </w:p>
          <w:p w:rsidR="008406E7" w:rsidRDefault="008406E7" w:rsidP="000E4017">
            <w:pPr>
              <w:numPr>
                <w:ilvl w:val="0"/>
                <w:numId w:val="1"/>
              </w:numPr>
              <w:ind w:left="2700" w:firstLine="0"/>
              <w:rPr>
                <w:sz w:val="32"/>
              </w:rPr>
            </w:pPr>
            <w:r>
              <w:rPr>
                <w:sz w:val="32"/>
              </w:rPr>
              <w:t>Worksheets</w:t>
            </w:r>
          </w:p>
          <w:p w:rsidR="008406E7" w:rsidRDefault="008406E7" w:rsidP="000E4017">
            <w:pPr>
              <w:jc w:val="center"/>
              <w:rPr>
                <w:sz w:val="28"/>
              </w:rPr>
            </w:pPr>
          </w:p>
          <w:p w:rsidR="008406E7" w:rsidRDefault="008406E7" w:rsidP="000E4017">
            <w:pPr>
              <w:jc w:val="center"/>
              <w:rPr>
                <w:sz w:val="28"/>
              </w:rPr>
            </w:pPr>
          </w:p>
          <w:p w:rsidR="008406E7" w:rsidRDefault="008406E7" w:rsidP="000E4017">
            <w:pPr>
              <w:jc w:val="center"/>
              <w:rPr>
                <w:sz w:val="24"/>
              </w:rPr>
            </w:pPr>
            <w:r>
              <w:rPr>
                <w:sz w:val="24"/>
                <w:u w:val="single"/>
              </w:rPr>
              <w:t>Effective Dates</w:t>
            </w:r>
            <w:r>
              <w:rPr>
                <w:sz w:val="24"/>
              </w:rPr>
              <w:t>:</w:t>
            </w:r>
          </w:p>
          <w:p w:rsidR="008406E7" w:rsidRDefault="008406E7" w:rsidP="000E4017">
            <w:pPr>
              <w:rPr>
                <w:sz w:val="24"/>
              </w:rPr>
            </w:pPr>
          </w:p>
          <w:p w:rsidR="008406E7" w:rsidRDefault="008406E7" w:rsidP="000E4017">
            <w:pPr>
              <w:tabs>
                <w:tab w:val="left" w:pos="5400"/>
              </w:tabs>
              <w:ind w:left="720"/>
              <w:rPr>
                <w:sz w:val="24"/>
              </w:rPr>
            </w:pPr>
            <w:r>
              <w:rPr>
                <w:sz w:val="24"/>
              </w:rPr>
              <w:t>Definitions &amp; Standards</w:t>
            </w:r>
            <w:r>
              <w:rPr>
                <w:sz w:val="24"/>
              </w:rPr>
              <w:tab/>
              <w:t>January 1, 2019</w:t>
            </w:r>
          </w:p>
          <w:p w:rsidR="008406E7" w:rsidRDefault="008406E7" w:rsidP="000E4017">
            <w:pPr>
              <w:tabs>
                <w:tab w:val="left" w:pos="5400"/>
              </w:tabs>
              <w:ind w:left="720"/>
              <w:rPr>
                <w:sz w:val="24"/>
              </w:rPr>
            </w:pPr>
            <w:r>
              <w:rPr>
                <w:sz w:val="24"/>
              </w:rPr>
              <w:t>Instructions - only</w:t>
            </w:r>
            <w:r>
              <w:rPr>
                <w:sz w:val="24"/>
              </w:rPr>
              <w:tab/>
              <w:t>January 1, 2019</w:t>
            </w:r>
          </w:p>
          <w:p w:rsidR="008406E7" w:rsidRDefault="008406E7" w:rsidP="000E4017">
            <w:pPr>
              <w:tabs>
                <w:tab w:val="left" w:pos="5400"/>
              </w:tabs>
              <w:ind w:left="720"/>
              <w:rPr>
                <w:sz w:val="24"/>
              </w:rPr>
            </w:pPr>
            <w:r>
              <w:rPr>
                <w:sz w:val="24"/>
              </w:rPr>
              <w:t>Economic Table</w:t>
            </w:r>
            <w:r>
              <w:rPr>
                <w:sz w:val="24"/>
              </w:rPr>
              <w:tab/>
              <w:t>January 1, 2019</w:t>
            </w:r>
          </w:p>
          <w:p w:rsidR="008406E7" w:rsidRDefault="008406E7" w:rsidP="000E4017">
            <w:pPr>
              <w:tabs>
                <w:tab w:val="left" w:pos="5400"/>
              </w:tabs>
              <w:ind w:left="720"/>
              <w:rPr>
                <w:sz w:val="24"/>
              </w:rPr>
            </w:pPr>
            <w:r>
              <w:rPr>
                <w:sz w:val="24"/>
              </w:rPr>
              <w:t>Worksheets</w:t>
            </w:r>
            <w:r>
              <w:rPr>
                <w:sz w:val="24"/>
              </w:rPr>
              <w:tab/>
              <w:t>January 1, 2019</w:t>
            </w:r>
          </w:p>
          <w:p w:rsidR="008406E7" w:rsidRDefault="008406E7" w:rsidP="000E4017">
            <w:pPr>
              <w:rPr>
                <w:sz w:val="24"/>
              </w:rPr>
            </w:pPr>
          </w:p>
          <w:p w:rsidR="008406E7" w:rsidRDefault="008406E7" w:rsidP="000E4017">
            <w:pPr>
              <w:rPr>
                <w:sz w:val="24"/>
              </w:rPr>
            </w:pPr>
          </w:p>
          <w:p w:rsidR="008406E7" w:rsidRDefault="008406E7" w:rsidP="000E4017">
            <w:pPr>
              <w:jc w:val="center"/>
              <w:rPr>
                <w:sz w:val="24"/>
              </w:rPr>
            </w:pPr>
            <w:r w:rsidRPr="004B309B">
              <w:rPr>
                <w:rFonts w:ascii="Arial" w:hAnsi="Arial"/>
                <w:noProof/>
              </w:rPr>
              <w:drawing>
                <wp:inline distT="0" distB="0" distL="0" distR="0">
                  <wp:extent cx="1694180" cy="172339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180" cy="1723390"/>
                          </a:xfrm>
                          <a:prstGeom prst="rect">
                            <a:avLst/>
                          </a:prstGeom>
                          <a:noFill/>
                          <a:ln>
                            <a:noFill/>
                          </a:ln>
                        </pic:spPr>
                      </pic:pic>
                    </a:graphicData>
                  </a:graphic>
                </wp:inline>
              </w:drawing>
            </w:r>
          </w:p>
          <w:p w:rsidR="008406E7" w:rsidRDefault="008406E7" w:rsidP="000E4017">
            <w:pPr>
              <w:rPr>
                <w:sz w:val="28"/>
              </w:rPr>
            </w:pPr>
          </w:p>
          <w:p w:rsidR="008406E7" w:rsidRDefault="008406E7" w:rsidP="000E4017">
            <w:pPr>
              <w:rPr>
                <w:sz w:val="28"/>
              </w:rPr>
            </w:pPr>
          </w:p>
          <w:p w:rsidR="008406E7" w:rsidRDefault="008406E7" w:rsidP="000E4017">
            <w:pPr>
              <w:jc w:val="center"/>
              <w:rPr>
                <w:sz w:val="24"/>
              </w:rPr>
            </w:pPr>
          </w:p>
          <w:p w:rsidR="008406E7" w:rsidRDefault="008406E7" w:rsidP="000E4017">
            <w:pPr>
              <w:tabs>
                <w:tab w:val="left" w:pos="720"/>
                <w:tab w:val="right" w:pos="7920"/>
              </w:tabs>
              <w:rPr>
                <w:sz w:val="24"/>
              </w:rPr>
            </w:pPr>
            <w:r>
              <w:rPr>
                <w:sz w:val="24"/>
              </w:rPr>
              <w:tab/>
              <w:t xml:space="preserve">Internet--download forms:   </w:t>
            </w:r>
            <w:r>
              <w:rPr>
                <w:sz w:val="24"/>
              </w:rPr>
              <w:tab/>
            </w:r>
            <w:hyperlink r:id="rId8" w:history="1">
              <w:r w:rsidR="00482C47" w:rsidRPr="006A5896">
                <w:rPr>
                  <w:rStyle w:val="Hyperlink"/>
                  <w:sz w:val="24"/>
                </w:rPr>
                <w:t>http://www.courts.wa.gov/</w:t>
              </w:r>
            </w:hyperlink>
          </w:p>
          <w:p w:rsidR="00482C47" w:rsidRDefault="00482C47" w:rsidP="000E4017">
            <w:pPr>
              <w:tabs>
                <w:tab w:val="left" w:pos="720"/>
                <w:tab w:val="right" w:pos="7920"/>
              </w:tabs>
              <w:rPr>
                <w:sz w:val="24"/>
              </w:rPr>
            </w:pPr>
          </w:p>
          <w:p w:rsidR="00482C47" w:rsidRDefault="00482C47" w:rsidP="000E4017">
            <w:pPr>
              <w:tabs>
                <w:tab w:val="left" w:pos="720"/>
                <w:tab w:val="right" w:pos="7920"/>
              </w:tabs>
              <w:rPr>
                <w:sz w:val="24"/>
              </w:rPr>
            </w:pPr>
          </w:p>
          <w:p w:rsidR="008406E7" w:rsidRDefault="008406E7" w:rsidP="00482C47">
            <w:pPr>
              <w:tabs>
                <w:tab w:val="left" w:pos="720"/>
                <w:tab w:val="right" w:pos="7920"/>
              </w:tabs>
              <w:rPr>
                <w:b/>
                <w:sz w:val="28"/>
              </w:rPr>
            </w:pPr>
            <w:r>
              <w:rPr>
                <w:sz w:val="24"/>
              </w:rPr>
              <w:tab/>
            </w:r>
          </w:p>
        </w:tc>
      </w:tr>
    </w:tbl>
    <w:p w:rsidR="008406E7" w:rsidRDefault="008406E7" w:rsidP="008406E7">
      <w:pPr>
        <w:rPr>
          <w:sz w:val="16"/>
        </w:rPr>
      </w:pPr>
    </w:p>
    <w:p w:rsidR="008406E7" w:rsidRDefault="008406E7" w:rsidP="008406E7">
      <w:pPr>
        <w:jc w:val="center"/>
        <w:rPr>
          <w:b/>
          <w:sz w:val="28"/>
        </w:rPr>
        <w:sectPr w:rsidR="008406E7">
          <w:pgSz w:w="12240" w:h="15840"/>
          <w:pgMar w:top="1152" w:right="1800" w:bottom="864" w:left="1800" w:header="720" w:footer="432" w:gutter="0"/>
          <w:cols w:space="720"/>
        </w:sectPr>
      </w:pPr>
      <w:r>
        <w:rPr>
          <w:b/>
          <w:sz w:val="28"/>
        </w:rPr>
        <w:t>Child Support Hotline, State DSHS, 1 (800) 442-KIDS</w:t>
      </w:r>
    </w:p>
    <w:p w:rsidR="008406E7" w:rsidRDefault="008406E7" w:rsidP="008406E7">
      <w:pPr>
        <w:jc w:val="center"/>
        <w:rPr>
          <w:caps/>
          <w:sz w:val="32"/>
        </w:rPr>
      </w:pPr>
      <w:r>
        <w:rPr>
          <w:caps/>
          <w:sz w:val="32"/>
        </w:rPr>
        <w:lastRenderedPageBreak/>
        <w:t>Washington State Child Support Schedule</w:t>
      </w:r>
    </w:p>
    <w:p w:rsidR="008406E7" w:rsidRDefault="008406E7" w:rsidP="008406E7">
      <w:pPr>
        <w:pStyle w:val="Heading2"/>
        <w:keepNext w:val="0"/>
        <w:rPr>
          <w:sz w:val="24"/>
        </w:rPr>
      </w:pPr>
      <w:r>
        <w:t>Definitions and Standards</w:t>
      </w:r>
    </w:p>
    <w:p w:rsidR="008406E7" w:rsidRDefault="008406E7" w:rsidP="008406E7"/>
    <w:tbl>
      <w:tblPr>
        <w:tblW w:w="0" w:type="auto"/>
        <w:tblLayout w:type="fixed"/>
        <w:tblLook w:val="0000" w:firstRow="0" w:lastRow="0" w:firstColumn="0" w:lastColumn="0" w:noHBand="0" w:noVBand="0"/>
      </w:tblPr>
      <w:tblGrid>
        <w:gridCol w:w="5220"/>
        <w:gridCol w:w="5220"/>
      </w:tblGrid>
      <w:tr w:rsidR="008406E7" w:rsidTr="000E4017">
        <w:tc>
          <w:tcPr>
            <w:tcW w:w="5220" w:type="dxa"/>
            <w:tcBorders>
              <w:top w:val="nil"/>
              <w:left w:val="nil"/>
              <w:bottom w:val="nil"/>
              <w:right w:val="nil"/>
            </w:tcBorders>
          </w:tcPr>
          <w:p w:rsidR="008406E7" w:rsidRDefault="008406E7" w:rsidP="000E4017">
            <w:pPr>
              <w:jc w:val="both"/>
              <w:rPr>
                <w:rFonts w:ascii="Arial" w:hAnsi="Arial" w:cs="Arial"/>
                <w:b/>
                <w:sz w:val="24"/>
                <w:szCs w:val="24"/>
              </w:rPr>
            </w:pPr>
            <w:r w:rsidRPr="00666BEF">
              <w:rPr>
                <w:rFonts w:ascii="Arial" w:hAnsi="Arial" w:cs="Arial"/>
                <w:b/>
                <w:sz w:val="24"/>
                <w:szCs w:val="24"/>
              </w:rPr>
              <w:t>D</w:t>
            </w:r>
            <w:r>
              <w:rPr>
                <w:rFonts w:ascii="Arial" w:hAnsi="Arial" w:cs="Arial"/>
                <w:b/>
                <w:sz w:val="24"/>
                <w:szCs w:val="24"/>
              </w:rPr>
              <w:t>efinitions</w:t>
            </w:r>
          </w:p>
          <w:p w:rsidR="008406E7" w:rsidRPr="00666BEF" w:rsidRDefault="008406E7" w:rsidP="000E4017">
            <w:pPr>
              <w:jc w:val="both"/>
              <w:rPr>
                <w:rFonts w:ascii="Arial" w:hAnsi="Arial" w:cs="Arial"/>
                <w:b/>
                <w:sz w:val="17"/>
                <w:szCs w:val="17"/>
              </w:rPr>
            </w:pPr>
          </w:p>
          <w:p w:rsidR="008406E7" w:rsidRDefault="008406E7" w:rsidP="000E4017">
            <w:pPr>
              <w:rPr>
                <w:sz w:val="17"/>
              </w:rPr>
            </w:pPr>
            <w:r>
              <w:rPr>
                <w:sz w:val="17"/>
              </w:rPr>
              <w:t>Unless the context clearly requires otherwise, these definitions apply to the standards following this section.  RCW 26.19.011.</w:t>
            </w:r>
          </w:p>
          <w:p w:rsidR="008406E7" w:rsidRDefault="008406E7" w:rsidP="000E4017">
            <w:pPr>
              <w:rPr>
                <w:sz w:val="17"/>
              </w:rPr>
            </w:pPr>
          </w:p>
          <w:p w:rsidR="008406E7" w:rsidRDefault="008406E7" w:rsidP="000E4017">
            <w:pPr>
              <w:rPr>
                <w:sz w:val="17"/>
              </w:rPr>
            </w:pPr>
            <w:r>
              <w:rPr>
                <w:sz w:val="17"/>
                <w:u w:val="single"/>
              </w:rPr>
              <w:t>Basic child support obligation</w:t>
            </w:r>
            <w:r>
              <w:rPr>
                <w:sz w:val="17"/>
              </w:rPr>
              <w:t>: means the monthly child support obligation determined from the economic table based on the parties’ combined monthly net income and the number of children for whom support is owed.</w:t>
            </w:r>
          </w:p>
          <w:p w:rsidR="008406E7" w:rsidRDefault="008406E7" w:rsidP="000E4017">
            <w:pPr>
              <w:rPr>
                <w:sz w:val="17"/>
              </w:rPr>
            </w:pPr>
          </w:p>
          <w:p w:rsidR="008406E7" w:rsidRDefault="008406E7" w:rsidP="000E4017">
            <w:pPr>
              <w:rPr>
                <w:sz w:val="17"/>
              </w:rPr>
            </w:pPr>
            <w:r>
              <w:rPr>
                <w:sz w:val="17"/>
                <w:u w:val="single"/>
              </w:rPr>
              <w:t>Child support schedule</w:t>
            </w:r>
            <w:r>
              <w:rPr>
                <w:sz w:val="17"/>
              </w:rPr>
              <w:t>: means the standards, economic table,    worksheets and instructions, as defined in chapter 26.19 RCW.</w:t>
            </w:r>
          </w:p>
          <w:p w:rsidR="008406E7" w:rsidRDefault="008406E7" w:rsidP="000E4017">
            <w:pPr>
              <w:rPr>
                <w:sz w:val="17"/>
              </w:rPr>
            </w:pPr>
          </w:p>
          <w:p w:rsidR="008406E7" w:rsidRDefault="008406E7" w:rsidP="000E4017">
            <w:pPr>
              <w:rPr>
                <w:sz w:val="17"/>
              </w:rPr>
            </w:pPr>
            <w:r>
              <w:rPr>
                <w:sz w:val="17"/>
                <w:u w:val="single"/>
              </w:rPr>
              <w:t>Court</w:t>
            </w:r>
            <w:r>
              <w:rPr>
                <w:sz w:val="17"/>
              </w:rPr>
              <w:t>:  means a superior court judge, court commissioner, and presiding and reviewing officers who administratively determine or enforce child support orders.</w:t>
            </w:r>
          </w:p>
          <w:p w:rsidR="008406E7" w:rsidRDefault="008406E7" w:rsidP="000E4017">
            <w:pPr>
              <w:rPr>
                <w:sz w:val="17"/>
              </w:rPr>
            </w:pPr>
          </w:p>
          <w:p w:rsidR="008406E7" w:rsidRDefault="008406E7" w:rsidP="000E4017">
            <w:pPr>
              <w:rPr>
                <w:sz w:val="17"/>
              </w:rPr>
            </w:pPr>
            <w:r>
              <w:rPr>
                <w:sz w:val="17"/>
                <w:u w:val="single"/>
              </w:rPr>
              <w:t>Deviation</w:t>
            </w:r>
            <w:r>
              <w:rPr>
                <w:sz w:val="17"/>
              </w:rPr>
              <w:t>:  means a child support amount that differs from the standard calculation.</w:t>
            </w:r>
          </w:p>
          <w:p w:rsidR="008406E7" w:rsidRDefault="008406E7" w:rsidP="000E4017">
            <w:pPr>
              <w:rPr>
                <w:sz w:val="17"/>
              </w:rPr>
            </w:pPr>
          </w:p>
          <w:p w:rsidR="008406E7" w:rsidRDefault="008406E7" w:rsidP="000E4017">
            <w:pPr>
              <w:rPr>
                <w:sz w:val="17"/>
              </w:rPr>
            </w:pPr>
            <w:r>
              <w:rPr>
                <w:sz w:val="17"/>
                <w:u w:val="single"/>
              </w:rPr>
              <w:t>Economic table</w:t>
            </w:r>
            <w:r>
              <w:rPr>
                <w:sz w:val="17"/>
              </w:rPr>
              <w:t>:  means the child support table for the basic support obligation provided in RCW 26.19.020.</w:t>
            </w:r>
          </w:p>
          <w:p w:rsidR="008406E7" w:rsidRDefault="008406E7" w:rsidP="000E4017">
            <w:pPr>
              <w:rPr>
                <w:sz w:val="17"/>
              </w:rPr>
            </w:pPr>
          </w:p>
          <w:p w:rsidR="008406E7" w:rsidRDefault="008406E7" w:rsidP="000E4017">
            <w:pPr>
              <w:rPr>
                <w:sz w:val="17"/>
              </w:rPr>
            </w:pPr>
            <w:r>
              <w:rPr>
                <w:sz w:val="17"/>
                <w:u w:val="single"/>
              </w:rPr>
              <w:t>Instructions</w:t>
            </w:r>
            <w:r>
              <w:rPr>
                <w:sz w:val="17"/>
              </w:rPr>
              <w:t>:  means the instructions developed by the Administrative Office of the Courts pursuant to RCW 26.19.050 for use in completing the worksheets.</w:t>
            </w:r>
          </w:p>
          <w:p w:rsidR="008406E7" w:rsidRDefault="008406E7" w:rsidP="000E4017">
            <w:pPr>
              <w:rPr>
                <w:sz w:val="17"/>
              </w:rPr>
            </w:pPr>
          </w:p>
          <w:p w:rsidR="008406E7" w:rsidRDefault="008406E7" w:rsidP="000E4017">
            <w:pPr>
              <w:rPr>
                <w:sz w:val="17"/>
              </w:rPr>
            </w:pPr>
            <w:r>
              <w:rPr>
                <w:sz w:val="17"/>
                <w:u w:val="single"/>
              </w:rPr>
              <w:t>Standards</w:t>
            </w:r>
            <w:r>
              <w:rPr>
                <w:sz w:val="17"/>
              </w:rPr>
              <w:t>:  means the standards for determination of child support as provided in chapter 26.19 RCW.</w:t>
            </w:r>
          </w:p>
          <w:p w:rsidR="008406E7" w:rsidRDefault="008406E7" w:rsidP="000E4017">
            <w:pPr>
              <w:rPr>
                <w:sz w:val="17"/>
              </w:rPr>
            </w:pPr>
          </w:p>
          <w:p w:rsidR="008406E7" w:rsidRDefault="008406E7" w:rsidP="000E4017">
            <w:pPr>
              <w:rPr>
                <w:sz w:val="17"/>
              </w:rPr>
            </w:pPr>
            <w:r>
              <w:rPr>
                <w:sz w:val="17"/>
                <w:u w:val="single"/>
              </w:rPr>
              <w:t>Standard calculation</w:t>
            </w:r>
            <w:r>
              <w:rPr>
                <w:sz w:val="17"/>
              </w:rPr>
              <w:t>:  means the presumptive amount of child support owed as determined from the child support schedule before the court considers any reasons for deviation.</w:t>
            </w:r>
          </w:p>
          <w:p w:rsidR="008406E7" w:rsidRDefault="008406E7" w:rsidP="000E4017">
            <w:pPr>
              <w:rPr>
                <w:sz w:val="17"/>
              </w:rPr>
            </w:pPr>
          </w:p>
          <w:p w:rsidR="008406E7" w:rsidRDefault="008406E7" w:rsidP="000E4017">
            <w:pPr>
              <w:rPr>
                <w:sz w:val="17"/>
              </w:rPr>
            </w:pPr>
            <w:r>
              <w:rPr>
                <w:sz w:val="17"/>
                <w:u w:val="single"/>
              </w:rPr>
              <w:t>Support transfer payment</w:t>
            </w:r>
            <w:r>
              <w:rPr>
                <w:sz w:val="17"/>
              </w:rPr>
              <w:t>:  means the amount of money the court orders one parent to pay to another parent or custodian for child support after determination of the standard calculation and deviations.  If certain expenses or credits are expected to fluctuate and the order states a formula or percentage to determine the additional amount or credit on an ongoing basis, the term “support transfer payment” does not mean the additional amount or credit.</w:t>
            </w:r>
          </w:p>
          <w:p w:rsidR="008406E7" w:rsidRDefault="008406E7" w:rsidP="000E4017">
            <w:pPr>
              <w:rPr>
                <w:sz w:val="17"/>
              </w:rPr>
            </w:pPr>
          </w:p>
          <w:p w:rsidR="008406E7" w:rsidRDefault="008406E7" w:rsidP="000E4017">
            <w:pPr>
              <w:rPr>
                <w:sz w:val="17"/>
              </w:rPr>
            </w:pPr>
            <w:r>
              <w:rPr>
                <w:sz w:val="17"/>
                <w:u w:val="single"/>
              </w:rPr>
              <w:t>Worksheets</w:t>
            </w:r>
            <w:r>
              <w:rPr>
                <w:sz w:val="17"/>
              </w:rPr>
              <w:t>: means the forms developed by the Administrative Office of the Courts pursuant to RCW 26.19.050 for use in determining the amount of child support.</w:t>
            </w:r>
          </w:p>
          <w:p w:rsidR="008406E7" w:rsidRDefault="008406E7" w:rsidP="000E4017">
            <w:pPr>
              <w:jc w:val="both"/>
              <w:rPr>
                <w:sz w:val="17"/>
              </w:rPr>
            </w:pPr>
          </w:p>
          <w:p w:rsidR="008406E7" w:rsidRPr="000F196C" w:rsidRDefault="008406E7" w:rsidP="000E4017">
            <w:pPr>
              <w:rPr>
                <w:rFonts w:ascii="Arial" w:hAnsi="Arial" w:cs="Arial"/>
                <w:b/>
                <w:sz w:val="24"/>
                <w:szCs w:val="24"/>
              </w:rPr>
            </w:pPr>
            <w:r w:rsidRPr="000F196C">
              <w:rPr>
                <w:rFonts w:ascii="Arial" w:hAnsi="Arial" w:cs="Arial"/>
                <w:b/>
                <w:sz w:val="24"/>
                <w:szCs w:val="24"/>
              </w:rPr>
              <w:t>A</w:t>
            </w:r>
            <w:r>
              <w:rPr>
                <w:rFonts w:ascii="Arial" w:hAnsi="Arial" w:cs="Arial"/>
                <w:b/>
                <w:sz w:val="24"/>
                <w:szCs w:val="24"/>
              </w:rPr>
              <w:t>pplication</w:t>
            </w:r>
            <w:r w:rsidRPr="000F196C">
              <w:rPr>
                <w:rFonts w:ascii="Arial" w:hAnsi="Arial" w:cs="Arial"/>
                <w:b/>
                <w:sz w:val="24"/>
                <w:szCs w:val="24"/>
              </w:rPr>
              <w:t xml:space="preserve"> S</w:t>
            </w:r>
            <w:r>
              <w:rPr>
                <w:rFonts w:ascii="Arial" w:hAnsi="Arial" w:cs="Arial"/>
                <w:b/>
                <w:sz w:val="24"/>
                <w:szCs w:val="24"/>
              </w:rPr>
              <w:t>tandards</w:t>
            </w:r>
          </w:p>
          <w:p w:rsidR="008406E7" w:rsidRDefault="008406E7" w:rsidP="000E4017">
            <w:pPr>
              <w:rPr>
                <w:sz w:val="17"/>
              </w:rPr>
            </w:pPr>
          </w:p>
          <w:p w:rsidR="008406E7" w:rsidRDefault="008406E7" w:rsidP="000E4017">
            <w:pPr>
              <w:tabs>
                <w:tab w:val="left" w:pos="540"/>
              </w:tabs>
              <w:ind w:left="540" w:hanging="540"/>
              <w:rPr>
                <w:sz w:val="17"/>
              </w:rPr>
            </w:pPr>
            <w:r>
              <w:rPr>
                <w:sz w:val="17"/>
              </w:rPr>
              <w:t>1.</w:t>
            </w:r>
            <w:r>
              <w:rPr>
                <w:sz w:val="17"/>
              </w:rPr>
              <w:tab/>
            </w:r>
            <w:r>
              <w:rPr>
                <w:sz w:val="17"/>
                <w:u w:val="single"/>
              </w:rPr>
              <w:t>Application of the support schedule</w:t>
            </w:r>
            <w:r>
              <w:rPr>
                <w:sz w:val="17"/>
              </w:rPr>
              <w:t>:  The child support schedule shall be applied:</w:t>
            </w:r>
          </w:p>
          <w:p w:rsidR="008406E7" w:rsidRDefault="008406E7" w:rsidP="000E4017">
            <w:pPr>
              <w:tabs>
                <w:tab w:val="left" w:pos="540"/>
              </w:tabs>
              <w:ind w:left="1080" w:hanging="1080"/>
              <w:rPr>
                <w:sz w:val="17"/>
              </w:rPr>
            </w:pPr>
            <w:r>
              <w:rPr>
                <w:sz w:val="17"/>
              </w:rPr>
              <w:tab/>
              <w:t>a.</w:t>
            </w:r>
            <w:r>
              <w:rPr>
                <w:sz w:val="17"/>
              </w:rPr>
              <w:tab/>
              <w:t>in each county of the state;</w:t>
            </w:r>
          </w:p>
          <w:p w:rsidR="008406E7" w:rsidRDefault="008406E7" w:rsidP="000E4017">
            <w:pPr>
              <w:tabs>
                <w:tab w:val="left" w:pos="540"/>
              </w:tabs>
              <w:ind w:left="1080" w:hanging="1080"/>
              <w:rPr>
                <w:sz w:val="17"/>
              </w:rPr>
            </w:pPr>
            <w:r>
              <w:rPr>
                <w:sz w:val="17"/>
              </w:rPr>
              <w:tab/>
              <w:t>b.</w:t>
            </w:r>
            <w:r>
              <w:rPr>
                <w:sz w:val="17"/>
              </w:rPr>
              <w:tab/>
              <w:t>in judicial and administrative proceedings under titles 13, 26 and 74 RCW;</w:t>
            </w:r>
          </w:p>
          <w:p w:rsidR="008406E7" w:rsidRDefault="008406E7" w:rsidP="000E4017">
            <w:pPr>
              <w:tabs>
                <w:tab w:val="left" w:pos="540"/>
              </w:tabs>
              <w:ind w:left="1080" w:hanging="1080"/>
              <w:rPr>
                <w:sz w:val="17"/>
              </w:rPr>
            </w:pPr>
            <w:r>
              <w:rPr>
                <w:sz w:val="17"/>
              </w:rPr>
              <w:tab/>
              <w:t>c.</w:t>
            </w:r>
            <w:r>
              <w:rPr>
                <w:sz w:val="17"/>
              </w:rPr>
              <w:tab/>
              <w:t>in all proceedings in which child support is determined or modified;</w:t>
            </w:r>
          </w:p>
          <w:p w:rsidR="008406E7" w:rsidRDefault="008406E7" w:rsidP="000E4017">
            <w:pPr>
              <w:tabs>
                <w:tab w:val="left" w:pos="540"/>
              </w:tabs>
              <w:ind w:left="1080" w:hanging="1080"/>
              <w:rPr>
                <w:sz w:val="17"/>
              </w:rPr>
            </w:pPr>
            <w:r>
              <w:rPr>
                <w:sz w:val="17"/>
              </w:rPr>
              <w:tab/>
              <w:t>d.</w:t>
            </w:r>
            <w:r>
              <w:rPr>
                <w:sz w:val="17"/>
              </w:rPr>
              <w:tab/>
              <w:t>in setting temporary and permanent support;</w:t>
            </w:r>
          </w:p>
          <w:p w:rsidR="008406E7" w:rsidRDefault="008406E7" w:rsidP="000E4017">
            <w:pPr>
              <w:tabs>
                <w:tab w:val="left" w:pos="540"/>
              </w:tabs>
              <w:ind w:left="1080" w:hanging="1080"/>
              <w:rPr>
                <w:sz w:val="17"/>
              </w:rPr>
            </w:pPr>
            <w:r>
              <w:rPr>
                <w:sz w:val="17"/>
              </w:rPr>
              <w:tab/>
              <w:t>e.</w:t>
            </w:r>
            <w:r>
              <w:rPr>
                <w:sz w:val="17"/>
              </w:rPr>
              <w:tab/>
              <w:t>in automatic modification provisions or decrees entered pursuant to RCW 26.09.100; and</w:t>
            </w:r>
          </w:p>
          <w:p w:rsidR="008406E7" w:rsidRDefault="008406E7" w:rsidP="000E4017">
            <w:pPr>
              <w:tabs>
                <w:tab w:val="left" w:pos="540"/>
              </w:tabs>
              <w:ind w:left="1080" w:hanging="1080"/>
            </w:pPr>
            <w:r>
              <w:rPr>
                <w:sz w:val="17"/>
              </w:rPr>
              <w:tab/>
              <w:t>f.</w:t>
            </w:r>
            <w:r>
              <w:rPr>
                <w:sz w:val="17"/>
              </w:rPr>
              <w:tab/>
              <w:t>in addition to proceedings in which child support is</w:t>
            </w:r>
          </w:p>
        </w:tc>
        <w:tc>
          <w:tcPr>
            <w:tcW w:w="5220" w:type="dxa"/>
            <w:tcBorders>
              <w:top w:val="nil"/>
              <w:left w:val="nil"/>
              <w:bottom w:val="nil"/>
              <w:right w:val="nil"/>
            </w:tcBorders>
          </w:tcPr>
          <w:p w:rsidR="008406E7" w:rsidRDefault="008406E7" w:rsidP="000E4017">
            <w:pPr>
              <w:tabs>
                <w:tab w:val="left" w:pos="540"/>
              </w:tabs>
              <w:ind w:left="1080"/>
              <w:rPr>
                <w:sz w:val="17"/>
              </w:rPr>
            </w:pPr>
            <w:r>
              <w:rPr>
                <w:sz w:val="17"/>
              </w:rPr>
              <w:t>determined for minors, to adult children who are dependent on their parents and for whom support is ordered pursuant to RCW 26.09.100.</w:t>
            </w:r>
          </w:p>
          <w:p w:rsidR="008406E7" w:rsidRDefault="008406E7" w:rsidP="000E4017">
            <w:pPr>
              <w:tabs>
                <w:tab w:val="left" w:pos="540"/>
              </w:tabs>
              <w:ind w:left="1080" w:hanging="1080"/>
              <w:rPr>
                <w:sz w:val="17"/>
              </w:rPr>
            </w:pPr>
          </w:p>
          <w:p w:rsidR="008406E7" w:rsidRDefault="008406E7" w:rsidP="000E4017">
            <w:pPr>
              <w:tabs>
                <w:tab w:val="left" w:pos="540"/>
              </w:tabs>
              <w:ind w:left="540" w:hanging="540"/>
              <w:rPr>
                <w:sz w:val="17"/>
              </w:rPr>
            </w:pPr>
            <w:r>
              <w:rPr>
                <w:sz w:val="17"/>
              </w:rPr>
              <w:tab/>
              <w:t>The provisions of RCW 26.19 for determining child support and reasons for deviation from the standard calculation shall be applied in the same manner by the court, presiding officers and reviewing officers.  RCW 26.19.035(1).</w:t>
            </w:r>
          </w:p>
          <w:p w:rsidR="008406E7" w:rsidRDefault="008406E7" w:rsidP="000E4017">
            <w:pPr>
              <w:tabs>
                <w:tab w:val="left" w:pos="540"/>
              </w:tabs>
              <w:rPr>
                <w:sz w:val="17"/>
              </w:rPr>
            </w:pPr>
          </w:p>
          <w:p w:rsidR="008406E7" w:rsidRDefault="008406E7" w:rsidP="000E4017">
            <w:pPr>
              <w:tabs>
                <w:tab w:val="left" w:pos="540"/>
              </w:tabs>
              <w:ind w:left="540" w:hanging="540"/>
              <w:rPr>
                <w:sz w:val="17"/>
              </w:rPr>
            </w:pPr>
            <w:r>
              <w:rPr>
                <w:sz w:val="17"/>
              </w:rPr>
              <w:t>2.</w:t>
            </w:r>
            <w:r>
              <w:rPr>
                <w:sz w:val="17"/>
              </w:rPr>
              <w:tab/>
            </w:r>
            <w:r>
              <w:rPr>
                <w:sz w:val="17"/>
                <w:u w:val="single"/>
              </w:rPr>
              <w:t>Written findings of fact supported by the evidence</w:t>
            </w:r>
            <w:r>
              <w:rPr>
                <w:sz w:val="17"/>
              </w:rPr>
              <w:t>:  An order for child support shall be supported by written findings of fact upon which the support determination is based and shall include reasons for any deviation from the standard calculation and reasons for denial of a party’s request for deviation from the standard calculation.  RCW 26.19.035(2).</w:t>
            </w:r>
          </w:p>
          <w:p w:rsidR="008406E7" w:rsidRDefault="008406E7" w:rsidP="000E4017">
            <w:pPr>
              <w:tabs>
                <w:tab w:val="left" w:pos="540"/>
              </w:tabs>
              <w:ind w:left="540" w:hanging="540"/>
              <w:rPr>
                <w:sz w:val="17"/>
              </w:rPr>
            </w:pPr>
          </w:p>
          <w:p w:rsidR="008406E7" w:rsidRDefault="008406E7" w:rsidP="000E4017">
            <w:pPr>
              <w:ind w:left="540" w:hanging="540"/>
              <w:rPr>
                <w:sz w:val="17"/>
              </w:rPr>
            </w:pPr>
            <w:r>
              <w:rPr>
                <w:sz w:val="17"/>
              </w:rPr>
              <w:t>3.</w:t>
            </w:r>
            <w:r>
              <w:rPr>
                <w:sz w:val="17"/>
              </w:rPr>
              <w:tab/>
            </w:r>
            <w:r>
              <w:rPr>
                <w:sz w:val="17"/>
                <w:u w:val="single"/>
              </w:rPr>
              <w:t>Completion of worksheets</w:t>
            </w:r>
            <w:r>
              <w:rPr>
                <w:sz w:val="17"/>
              </w:rPr>
              <w:t>:  Worksheets in the form developed by the Administrative Office of the Courts shall be completed under penalty of perjury and filed in every proceeding in which child support is determined.  The court shall not accept incomplete worksheets or worksheets that vary from the worksheets developed by the Administrative Office of the Courts. RCW 26.19.035(3).</w:t>
            </w:r>
          </w:p>
          <w:p w:rsidR="008406E7" w:rsidRDefault="008406E7" w:rsidP="000E4017">
            <w:pPr>
              <w:tabs>
                <w:tab w:val="left" w:pos="540"/>
              </w:tabs>
              <w:ind w:left="540" w:hanging="540"/>
              <w:rPr>
                <w:sz w:val="17"/>
              </w:rPr>
            </w:pPr>
          </w:p>
          <w:p w:rsidR="008406E7" w:rsidRDefault="008406E7" w:rsidP="000E4017">
            <w:pPr>
              <w:tabs>
                <w:tab w:val="left" w:pos="540"/>
              </w:tabs>
              <w:ind w:left="540" w:hanging="540"/>
              <w:rPr>
                <w:sz w:val="17"/>
              </w:rPr>
            </w:pPr>
            <w:r>
              <w:rPr>
                <w:sz w:val="17"/>
              </w:rPr>
              <w:t>4.</w:t>
            </w:r>
            <w:r>
              <w:rPr>
                <w:sz w:val="17"/>
              </w:rPr>
              <w:tab/>
            </w:r>
            <w:r>
              <w:rPr>
                <w:sz w:val="17"/>
                <w:u w:val="single"/>
              </w:rPr>
              <w:t>Court review of the worksheets and order</w:t>
            </w:r>
            <w:r>
              <w:rPr>
                <w:sz w:val="17"/>
              </w:rPr>
              <w:t>:  The court shall review the worksheets and the order setting child support for the adequacy of the reasons set forth for any deviation or denial of any request for deviation and for the adequacy of the amount of support ordered.  Each order shall state the amount of child support calculated using the standard calculation and the amount of child support actually ordered.  Worksheets shall be attached to the decree or order or if filed separately, shall be initialed or signed by the judge and filed with the order.  RCW 26.19.035(4).</w:t>
            </w:r>
          </w:p>
          <w:p w:rsidR="008406E7" w:rsidRDefault="008406E7" w:rsidP="000E4017">
            <w:pPr>
              <w:tabs>
                <w:tab w:val="left" w:pos="540"/>
              </w:tabs>
              <w:ind w:left="540" w:hanging="540"/>
              <w:rPr>
                <w:sz w:val="17"/>
              </w:rPr>
            </w:pPr>
          </w:p>
          <w:p w:rsidR="008406E7" w:rsidRPr="00652041" w:rsidRDefault="008406E7" w:rsidP="000E4017">
            <w:pPr>
              <w:tabs>
                <w:tab w:val="left" w:pos="540"/>
              </w:tabs>
              <w:ind w:left="540" w:hanging="540"/>
              <w:rPr>
                <w:rFonts w:ascii="Arial" w:hAnsi="Arial" w:cs="Arial"/>
                <w:b/>
                <w:sz w:val="24"/>
                <w:szCs w:val="24"/>
              </w:rPr>
            </w:pPr>
            <w:r w:rsidRPr="00652041">
              <w:rPr>
                <w:rFonts w:ascii="Arial" w:hAnsi="Arial" w:cs="Arial"/>
                <w:b/>
                <w:sz w:val="24"/>
                <w:szCs w:val="24"/>
              </w:rPr>
              <w:t>I</w:t>
            </w:r>
            <w:r>
              <w:rPr>
                <w:rFonts w:ascii="Arial" w:hAnsi="Arial" w:cs="Arial"/>
                <w:b/>
                <w:sz w:val="24"/>
                <w:szCs w:val="24"/>
              </w:rPr>
              <w:t>ncome Standards</w:t>
            </w:r>
          </w:p>
          <w:p w:rsidR="008406E7" w:rsidRDefault="008406E7" w:rsidP="000E4017">
            <w:pPr>
              <w:tabs>
                <w:tab w:val="left" w:pos="540"/>
              </w:tabs>
              <w:ind w:left="540" w:hanging="540"/>
              <w:rPr>
                <w:sz w:val="17"/>
              </w:rPr>
            </w:pPr>
          </w:p>
          <w:p w:rsidR="008406E7" w:rsidRDefault="008406E7" w:rsidP="000E4017">
            <w:pPr>
              <w:tabs>
                <w:tab w:val="left" w:pos="540"/>
              </w:tabs>
              <w:ind w:left="540" w:hanging="540"/>
              <w:rPr>
                <w:sz w:val="17"/>
              </w:rPr>
            </w:pPr>
            <w:r>
              <w:rPr>
                <w:sz w:val="17"/>
              </w:rPr>
              <w:t>1.</w:t>
            </w:r>
            <w:r>
              <w:rPr>
                <w:sz w:val="17"/>
              </w:rPr>
              <w:tab/>
            </w:r>
            <w:r>
              <w:rPr>
                <w:sz w:val="17"/>
                <w:u w:val="single"/>
              </w:rPr>
              <w:t>Consideration of all income</w:t>
            </w:r>
            <w:r>
              <w:rPr>
                <w:sz w:val="17"/>
              </w:rPr>
              <w:t>:  All income and resources of each parent’s household shall be disclosed and considered by the court when the court determines the child support obligation of each parent.  Only the income of the parents of the children whose support is at issue shall be calculated for purposes of calculating the basic support obligation.  Income and resources of any other person shall not be included in calculating the basic support obligation. RCW 26.19.071(1).</w:t>
            </w:r>
          </w:p>
          <w:p w:rsidR="008406E7" w:rsidRDefault="008406E7" w:rsidP="000E4017">
            <w:pPr>
              <w:tabs>
                <w:tab w:val="left" w:pos="540"/>
              </w:tabs>
              <w:ind w:left="540" w:hanging="540"/>
              <w:rPr>
                <w:sz w:val="17"/>
              </w:rPr>
            </w:pPr>
          </w:p>
          <w:p w:rsidR="008406E7" w:rsidRDefault="008406E7" w:rsidP="000E4017">
            <w:pPr>
              <w:tabs>
                <w:tab w:val="left" w:pos="540"/>
              </w:tabs>
              <w:ind w:left="540" w:hanging="540"/>
              <w:rPr>
                <w:sz w:val="17"/>
              </w:rPr>
            </w:pPr>
            <w:r>
              <w:rPr>
                <w:sz w:val="17"/>
              </w:rPr>
              <w:t>2.</w:t>
            </w:r>
            <w:r>
              <w:rPr>
                <w:sz w:val="17"/>
              </w:rPr>
              <w:tab/>
            </w:r>
            <w:r>
              <w:rPr>
                <w:sz w:val="17"/>
                <w:u w:val="single"/>
              </w:rPr>
              <w:t>Verification of income</w:t>
            </w:r>
            <w:r>
              <w:rPr>
                <w:sz w:val="17"/>
              </w:rPr>
              <w:t>:  Tax returns for the preceding two years and current paystubs shall be provided to verify income and deductions.  Other sufficient verification shall be required for income and deductions which do not appear on tax returns or paystubs. RCW 26.19.071(2).</w:t>
            </w:r>
          </w:p>
          <w:p w:rsidR="008406E7" w:rsidRDefault="008406E7" w:rsidP="000E4017">
            <w:pPr>
              <w:tabs>
                <w:tab w:val="left" w:pos="540"/>
              </w:tabs>
              <w:ind w:left="540" w:hanging="540"/>
              <w:rPr>
                <w:sz w:val="17"/>
              </w:rPr>
            </w:pPr>
          </w:p>
          <w:p w:rsidR="008406E7" w:rsidRDefault="008406E7" w:rsidP="000E4017">
            <w:pPr>
              <w:ind w:left="540" w:hanging="540"/>
              <w:rPr>
                <w:sz w:val="17"/>
              </w:rPr>
            </w:pPr>
            <w:r>
              <w:rPr>
                <w:sz w:val="17"/>
              </w:rPr>
              <w:t>3.</w:t>
            </w:r>
            <w:r>
              <w:rPr>
                <w:sz w:val="17"/>
              </w:rPr>
              <w:tab/>
            </w:r>
            <w:r>
              <w:rPr>
                <w:sz w:val="17"/>
                <w:u w:val="single"/>
              </w:rPr>
              <w:t>Income sources included in gross monthly income</w:t>
            </w:r>
            <w:r>
              <w:rPr>
                <w:sz w:val="17"/>
              </w:rPr>
              <w:t xml:space="preserve">:  Monthly gross income shall include income from any source, including: salaries; wages; commissions; deferred compensation; overtime, except as excluded from income in RCW 26.19.071(4)(h); contract-related benefits; income from second jobs except as excluded from income in RCW 26.19.071(4)(h); dividends; interest; trust income; severance pay; annuities; capital gains; pension retirement benefits; workers’ compensation; unemployment benefits; maintenance actually received; bonuses; social security benefits; disability insurance benefits; </w:t>
            </w:r>
          </w:p>
          <w:p w:rsidR="008406E7" w:rsidRDefault="008406E7" w:rsidP="000E4017">
            <w:pPr>
              <w:ind w:left="540" w:hanging="540"/>
            </w:pPr>
          </w:p>
        </w:tc>
      </w:tr>
    </w:tbl>
    <w:p w:rsidR="008406E7" w:rsidRPr="00E24621" w:rsidRDefault="008406E7" w:rsidP="008406E7">
      <w:pPr>
        <w:jc w:val="center"/>
        <w:rPr>
          <w:sz w:val="16"/>
          <w:szCs w:val="16"/>
        </w:rPr>
      </w:pPr>
      <w:r>
        <w:br w:type="page"/>
      </w:r>
    </w:p>
    <w:tbl>
      <w:tblPr>
        <w:tblW w:w="0" w:type="auto"/>
        <w:tblLayout w:type="fixed"/>
        <w:tblLook w:val="0000" w:firstRow="0" w:lastRow="0" w:firstColumn="0" w:lastColumn="0" w:noHBand="0" w:noVBand="0"/>
      </w:tblPr>
      <w:tblGrid>
        <w:gridCol w:w="5220"/>
        <w:gridCol w:w="5220"/>
      </w:tblGrid>
      <w:tr w:rsidR="008406E7" w:rsidTr="000E4017">
        <w:tc>
          <w:tcPr>
            <w:tcW w:w="5220" w:type="dxa"/>
            <w:tcBorders>
              <w:top w:val="nil"/>
              <w:left w:val="nil"/>
              <w:bottom w:val="nil"/>
              <w:right w:val="nil"/>
            </w:tcBorders>
          </w:tcPr>
          <w:p w:rsidR="008406E7" w:rsidRDefault="008406E7" w:rsidP="000E4017">
            <w:pPr>
              <w:tabs>
                <w:tab w:val="left" w:pos="540"/>
              </w:tabs>
              <w:ind w:left="540" w:hanging="540"/>
              <w:rPr>
                <w:sz w:val="17"/>
              </w:rPr>
            </w:pPr>
            <w:r>
              <w:rPr>
                <w:sz w:val="17"/>
              </w:rPr>
              <w:lastRenderedPageBreak/>
              <w:tab/>
              <w:t>and income from self-employment, rent, royalties, contracts, proprietorship of a business, or joint ownership of a partnership or closely held corporation.  RCW 26.19.071(3).</w:t>
            </w:r>
          </w:p>
          <w:p w:rsidR="008406E7" w:rsidRDefault="008406E7" w:rsidP="000E4017">
            <w:pPr>
              <w:tabs>
                <w:tab w:val="left" w:pos="540"/>
              </w:tabs>
              <w:ind w:left="540" w:hanging="540"/>
              <w:rPr>
                <w:sz w:val="17"/>
              </w:rPr>
            </w:pPr>
          </w:p>
          <w:p w:rsidR="008406E7" w:rsidRDefault="008406E7" w:rsidP="000E4017">
            <w:pPr>
              <w:tabs>
                <w:tab w:val="left" w:pos="540"/>
              </w:tabs>
              <w:ind w:left="540"/>
              <w:rPr>
                <w:sz w:val="17"/>
              </w:rPr>
            </w:pPr>
            <w:r>
              <w:rPr>
                <w:sz w:val="17"/>
                <w:u w:val="single"/>
              </w:rPr>
              <w:t>Veterans’ disability pensions</w:t>
            </w:r>
            <w:r>
              <w:rPr>
                <w:sz w:val="17"/>
              </w:rPr>
              <w:t>:  Veterans’ disability pensions or regular compensation for disability incurred in or aggravated by service in the United States armed forces paid by the Veterans’ Administration shall be disclosed to the court.  The court may consider either type of compensation as disposable income for purposes of calculating the child support obligation.  See RCW 26.19.045.</w:t>
            </w:r>
          </w:p>
          <w:p w:rsidR="008406E7" w:rsidRDefault="008406E7" w:rsidP="000E4017">
            <w:pPr>
              <w:tabs>
                <w:tab w:val="left" w:pos="540"/>
              </w:tabs>
              <w:rPr>
                <w:sz w:val="17"/>
              </w:rPr>
            </w:pPr>
          </w:p>
          <w:p w:rsidR="008406E7" w:rsidRDefault="008406E7" w:rsidP="000E4017">
            <w:pPr>
              <w:tabs>
                <w:tab w:val="left" w:pos="540"/>
              </w:tabs>
              <w:ind w:left="540" w:hanging="540"/>
              <w:rPr>
                <w:sz w:val="17"/>
              </w:rPr>
            </w:pPr>
            <w:r>
              <w:rPr>
                <w:sz w:val="17"/>
              </w:rPr>
              <w:t>4.</w:t>
            </w:r>
            <w:r>
              <w:rPr>
                <w:sz w:val="17"/>
              </w:rPr>
              <w:tab/>
            </w:r>
            <w:r>
              <w:rPr>
                <w:sz w:val="17"/>
                <w:u w:val="single"/>
              </w:rPr>
              <w:t>Income sources excluded from gross monthly income</w:t>
            </w:r>
            <w:r>
              <w:rPr>
                <w:sz w:val="17"/>
              </w:rPr>
              <w:t>:  The following income and resources shall be disclosed but shall not be included in gross income:  income of a new spouse or domestic partner or income of other adults in the household; child support received from other relationships; gifts and prizes; temporary assistance for needy families; Supplemental Security Income; general assistance; food stamps; and overtime or income from second jobs beyond forty hours per week averaged over a twelve-month period worked to provide for a current family’s needs, to retire past relationship debts, or to retire child support debt, when the court finds the income will cease when the party has paid off his or her debts.  Receipt of income and resources from temporary assistance for needy families, Supplemental Security Income, general assistance and food stamps shall not be a reason to deviate from the standard calculation.  RCW 26.19.071(4).</w:t>
            </w:r>
          </w:p>
          <w:p w:rsidR="008406E7" w:rsidRDefault="008406E7" w:rsidP="000E4017">
            <w:pPr>
              <w:tabs>
                <w:tab w:val="left" w:pos="540"/>
              </w:tabs>
              <w:ind w:left="540" w:hanging="540"/>
              <w:rPr>
                <w:sz w:val="17"/>
              </w:rPr>
            </w:pPr>
          </w:p>
          <w:p w:rsidR="008406E7" w:rsidRDefault="008406E7" w:rsidP="000E4017">
            <w:pPr>
              <w:tabs>
                <w:tab w:val="left" w:pos="540"/>
              </w:tabs>
              <w:ind w:left="540" w:hanging="540"/>
              <w:rPr>
                <w:sz w:val="17"/>
              </w:rPr>
            </w:pPr>
            <w:r>
              <w:rPr>
                <w:sz w:val="17"/>
              </w:rPr>
              <w:tab/>
            </w:r>
            <w:r>
              <w:rPr>
                <w:sz w:val="17"/>
                <w:u w:val="single"/>
              </w:rPr>
              <w:t>VA aid and attendant care</w:t>
            </w:r>
            <w:r>
              <w:rPr>
                <w:sz w:val="17"/>
              </w:rPr>
              <w:t>:  Aid and attendant care payments to prevent hospitalization paid by the Veterans Administration solely to provide physical home care for a disabled veteran, and special compensation paid under 38 U.S.C. Sec. 314(k) through (r) to provide either special care or special aids, or both to assist with routine daily functions shall be disclosed.  The court may not include either aid or attendant care or special medical compensation payments in gross income for purposes of calculating the child support obligation or for purposes of deviating from the standard calculation.  See RCW 26.19.045.</w:t>
            </w:r>
          </w:p>
          <w:p w:rsidR="008406E7" w:rsidRDefault="008406E7" w:rsidP="000E4017">
            <w:pPr>
              <w:tabs>
                <w:tab w:val="left" w:pos="540"/>
              </w:tabs>
              <w:ind w:left="540" w:hanging="540"/>
              <w:rPr>
                <w:sz w:val="17"/>
              </w:rPr>
            </w:pPr>
          </w:p>
          <w:p w:rsidR="008406E7" w:rsidRDefault="008406E7" w:rsidP="000E4017">
            <w:pPr>
              <w:tabs>
                <w:tab w:val="left" w:pos="540"/>
              </w:tabs>
              <w:ind w:left="540" w:hanging="540"/>
              <w:rPr>
                <w:sz w:val="17"/>
              </w:rPr>
            </w:pPr>
            <w:r>
              <w:rPr>
                <w:sz w:val="17"/>
              </w:rPr>
              <w:tab/>
            </w:r>
            <w:r>
              <w:rPr>
                <w:sz w:val="17"/>
                <w:u w:val="single"/>
              </w:rPr>
              <w:t>Other aid and attendant care</w:t>
            </w:r>
            <w:r>
              <w:rPr>
                <w:sz w:val="17"/>
              </w:rPr>
              <w:t>:  Payments from any source, other than veterans’ aid and attendance allowance or special medical compensation paid under 38 U.S.C. Sec. 314(k) through (r) for services provided by an attendant in case of a disability when the disability necessitates the hiring of the services or an attendant shall be disclosed but shall not be included in gross income and shall not be a reason to deviate from the standard calculation.  RCW 26.19.055.</w:t>
            </w:r>
          </w:p>
          <w:p w:rsidR="008406E7" w:rsidRDefault="008406E7" w:rsidP="000E4017">
            <w:pPr>
              <w:tabs>
                <w:tab w:val="left" w:pos="540"/>
              </w:tabs>
              <w:ind w:left="540" w:hanging="540"/>
              <w:rPr>
                <w:sz w:val="17"/>
              </w:rPr>
            </w:pPr>
          </w:p>
          <w:p w:rsidR="008406E7" w:rsidRDefault="008406E7" w:rsidP="000E4017">
            <w:pPr>
              <w:tabs>
                <w:tab w:val="left" w:pos="540"/>
              </w:tabs>
              <w:ind w:left="540" w:hanging="540"/>
            </w:pPr>
            <w:r>
              <w:rPr>
                <w:sz w:val="17"/>
              </w:rPr>
              <w:t>5.</w:t>
            </w:r>
            <w:r>
              <w:rPr>
                <w:sz w:val="17"/>
              </w:rPr>
              <w:tab/>
            </w:r>
            <w:r>
              <w:rPr>
                <w:sz w:val="17"/>
                <w:u w:val="single"/>
              </w:rPr>
              <w:t>Determination of net income</w:t>
            </w:r>
            <w:r>
              <w:rPr>
                <w:sz w:val="17"/>
              </w:rPr>
              <w:t xml:space="preserve">:  The following expenses shall be disclosed and deducted from gross monthly income to calculate net monthly income:  federal and state income taxes (see the following paragraph); federal insurance contributions act deductions (FICA); mandatory pension plan payments; mandatory union or professional dues; state industrial insurance premiums; court-ordered maintenance to the extent actually paid; up to five thousand dollars per year in voluntary  retirement contributions actually made if the contributions show a pattern of contributions during the one-year period preceding the action establishing the child support order unless there is a determination that the contributions were made for the purpose of reducing child support; and normal business expenses and self-employment taxes for self-employed persons.  Justification shall be required for any business expense deduction about </w:t>
            </w:r>
          </w:p>
        </w:tc>
        <w:tc>
          <w:tcPr>
            <w:tcW w:w="5220" w:type="dxa"/>
            <w:tcBorders>
              <w:top w:val="nil"/>
              <w:left w:val="nil"/>
              <w:bottom w:val="nil"/>
              <w:right w:val="nil"/>
            </w:tcBorders>
          </w:tcPr>
          <w:p w:rsidR="008406E7" w:rsidRDefault="008406E7" w:rsidP="000E4017">
            <w:pPr>
              <w:tabs>
                <w:tab w:val="left" w:pos="540"/>
              </w:tabs>
              <w:ind w:left="540"/>
              <w:rPr>
                <w:sz w:val="17"/>
              </w:rPr>
            </w:pPr>
            <w:r>
              <w:rPr>
                <w:sz w:val="17"/>
              </w:rPr>
              <w:t>which there is a disagreement.  Items deducted from gross income shall not be a reason to deviate from the standard calculation.  RCW 26.19.071(5).</w:t>
            </w:r>
          </w:p>
          <w:p w:rsidR="008406E7" w:rsidRDefault="008406E7" w:rsidP="000E4017">
            <w:pPr>
              <w:tabs>
                <w:tab w:val="left" w:pos="540"/>
              </w:tabs>
              <w:ind w:left="540" w:hanging="540"/>
              <w:rPr>
                <w:sz w:val="17"/>
              </w:rPr>
            </w:pPr>
          </w:p>
          <w:p w:rsidR="008406E7" w:rsidRDefault="008406E7" w:rsidP="000E4017">
            <w:pPr>
              <w:tabs>
                <w:tab w:val="left" w:pos="540"/>
              </w:tabs>
              <w:ind w:left="540"/>
              <w:rPr>
                <w:sz w:val="17"/>
              </w:rPr>
            </w:pPr>
            <w:r>
              <w:rPr>
                <w:sz w:val="17"/>
                <w:u w:val="single"/>
              </w:rPr>
              <w:t>Allocation of tax exemptions</w:t>
            </w:r>
            <w:r>
              <w:rPr>
                <w:sz w:val="17"/>
              </w:rPr>
              <w:t>:  The parties may agree which parent is entitled to claim the child or children as dependents for federal income tax exemptions.  The court may award the exemption or exemptions and order a party to sign the federal income tax dependency exemption waiver.  The court may divide the exemptions between the parties, alternate the exemptions between the parties or both.  RCW 26.19.100.</w:t>
            </w:r>
          </w:p>
          <w:p w:rsidR="008406E7" w:rsidRDefault="008406E7" w:rsidP="000E4017">
            <w:pPr>
              <w:tabs>
                <w:tab w:val="left" w:pos="540"/>
              </w:tabs>
              <w:ind w:left="540"/>
              <w:rPr>
                <w:sz w:val="17"/>
              </w:rPr>
            </w:pPr>
          </w:p>
          <w:p w:rsidR="008406E7" w:rsidRDefault="008406E7" w:rsidP="000E4017">
            <w:pPr>
              <w:tabs>
                <w:tab w:val="left" w:pos="540"/>
              </w:tabs>
              <w:ind w:left="540" w:hanging="540"/>
              <w:rPr>
                <w:sz w:val="17"/>
              </w:rPr>
            </w:pPr>
            <w:r>
              <w:rPr>
                <w:sz w:val="17"/>
              </w:rPr>
              <w:t>6.</w:t>
            </w:r>
            <w:r>
              <w:rPr>
                <w:sz w:val="17"/>
              </w:rPr>
              <w:tab/>
            </w:r>
            <w:r>
              <w:rPr>
                <w:sz w:val="17"/>
                <w:u w:val="single"/>
              </w:rPr>
              <w:t>Imputation of income</w:t>
            </w:r>
            <w:r>
              <w:rPr>
                <w:sz w:val="17"/>
              </w:rPr>
              <w:t>:  The court shall impute income to a parent when the parent is voluntarily unemployed or voluntarily underemployed.  The court shall determine whether the parent is voluntarily underemployed or voluntarily unemployed based upon that parent’s work history, education, health and age or any other relevant factors.  A court shall not impute income to a parent who is gainfully employed on a full-time basis, unless the court finds that the parent is voluntarily underemployed and finds that the parent is purposely underemployed to reduce the parent’s child support obligation.  Income shall not be imputed for an unemployable parent.  Income shall not be imputed to a parent to the extent the parent is unemployed or significantly underemployed due to the parent’s efforts to comply with court-ordered reunification efforts under chapter 13.34 RCW or under a voluntary placement agreement with an agency supervising the child. In the absence of records of a parent’s actual earnings, the court shall impute a parent’s income in the following order of priority:</w:t>
            </w:r>
          </w:p>
          <w:p w:rsidR="008406E7" w:rsidRDefault="008406E7" w:rsidP="000E4017">
            <w:pPr>
              <w:tabs>
                <w:tab w:val="left" w:pos="540"/>
              </w:tabs>
              <w:ind w:left="1080" w:hanging="540"/>
              <w:rPr>
                <w:sz w:val="17"/>
              </w:rPr>
            </w:pPr>
            <w:r>
              <w:rPr>
                <w:sz w:val="17"/>
              </w:rPr>
              <w:t>(a)  Full-time earnings at the current rate of pay;</w:t>
            </w:r>
          </w:p>
          <w:p w:rsidR="008406E7" w:rsidRDefault="008406E7" w:rsidP="000E4017">
            <w:pPr>
              <w:tabs>
                <w:tab w:val="left" w:pos="540"/>
              </w:tabs>
              <w:ind w:left="810" w:hanging="270"/>
              <w:rPr>
                <w:sz w:val="17"/>
              </w:rPr>
            </w:pPr>
            <w:r>
              <w:rPr>
                <w:sz w:val="17"/>
              </w:rPr>
              <w:t>(b)  Full-time earnings at the historical rate of pay based on reliable information, such as employment security department data;</w:t>
            </w:r>
          </w:p>
          <w:p w:rsidR="008406E7" w:rsidRDefault="008406E7" w:rsidP="000E4017">
            <w:pPr>
              <w:tabs>
                <w:tab w:val="left" w:pos="540"/>
              </w:tabs>
              <w:ind w:left="810" w:hanging="270"/>
              <w:rPr>
                <w:sz w:val="17"/>
              </w:rPr>
            </w:pPr>
            <w:r>
              <w:rPr>
                <w:sz w:val="17"/>
              </w:rPr>
              <w:t>(c)  Full-time earnings at a past rate of pay where information is incomplete or sporadic;</w:t>
            </w:r>
          </w:p>
          <w:p w:rsidR="008406E7" w:rsidRDefault="008406E7" w:rsidP="000E4017">
            <w:pPr>
              <w:tabs>
                <w:tab w:val="left" w:pos="540"/>
              </w:tabs>
              <w:ind w:left="810" w:hanging="270"/>
              <w:rPr>
                <w:sz w:val="17"/>
              </w:rPr>
            </w:pPr>
            <w:r>
              <w:rPr>
                <w:sz w:val="17"/>
              </w:rPr>
              <w:t>(d)  Full-time earnings at minimum wage in the jurisdiction where the parent resides if the parent has a recent history of minimum wage earnings, is recently coming off public assistance, general assistance-unemployable, supplemental security income, or disability, has recently been released from incarceration, or is a high school student;</w:t>
            </w:r>
          </w:p>
          <w:p w:rsidR="008406E7" w:rsidRDefault="008406E7" w:rsidP="000E4017">
            <w:pPr>
              <w:tabs>
                <w:tab w:val="left" w:pos="540"/>
              </w:tabs>
              <w:ind w:left="810" w:hanging="270"/>
              <w:rPr>
                <w:sz w:val="17"/>
              </w:rPr>
            </w:pPr>
            <w:r>
              <w:rPr>
                <w:sz w:val="17"/>
              </w:rPr>
              <w:t>(e)  Median net monthly income of year-round full-time workers as derived from the United States bureau of census, current population reports, or such replacement report as published by the bureau of census.  (See “Approximate Median Net Monthly Income” table on page 7.)</w:t>
            </w:r>
          </w:p>
          <w:p w:rsidR="008406E7" w:rsidRDefault="008406E7" w:rsidP="000E4017">
            <w:pPr>
              <w:tabs>
                <w:tab w:val="left" w:pos="540"/>
              </w:tabs>
              <w:ind w:left="810"/>
              <w:rPr>
                <w:sz w:val="17"/>
              </w:rPr>
            </w:pPr>
            <w:r>
              <w:rPr>
                <w:sz w:val="17"/>
              </w:rPr>
              <w:t>RCW 26.19.071(6).</w:t>
            </w:r>
          </w:p>
          <w:p w:rsidR="008406E7" w:rsidRDefault="008406E7" w:rsidP="000E4017">
            <w:pPr>
              <w:tabs>
                <w:tab w:val="left" w:pos="540"/>
              </w:tabs>
              <w:ind w:left="540" w:hanging="540"/>
              <w:rPr>
                <w:sz w:val="17"/>
              </w:rPr>
            </w:pPr>
          </w:p>
          <w:p w:rsidR="008406E7" w:rsidRPr="00865972" w:rsidRDefault="008406E7" w:rsidP="000E4017">
            <w:pPr>
              <w:tabs>
                <w:tab w:val="left" w:pos="540"/>
              </w:tabs>
              <w:ind w:left="540" w:hanging="540"/>
              <w:rPr>
                <w:rFonts w:ascii="Arial" w:hAnsi="Arial" w:cs="Arial"/>
                <w:b/>
                <w:sz w:val="24"/>
                <w:szCs w:val="24"/>
              </w:rPr>
            </w:pPr>
            <w:r w:rsidRPr="00865972">
              <w:rPr>
                <w:rFonts w:ascii="Arial" w:hAnsi="Arial" w:cs="Arial"/>
                <w:b/>
                <w:sz w:val="24"/>
                <w:szCs w:val="24"/>
              </w:rPr>
              <w:t>A</w:t>
            </w:r>
            <w:r>
              <w:rPr>
                <w:rFonts w:ascii="Arial" w:hAnsi="Arial" w:cs="Arial"/>
                <w:b/>
                <w:sz w:val="24"/>
                <w:szCs w:val="24"/>
              </w:rPr>
              <w:t>llocation</w:t>
            </w:r>
            <w:r w:rsidRPr="00865972">
              <w:rPr>
                <w:rFonts w:ascii="Arial" w:hAnsi="Arial" w:cs="Arial"/>
                <w:b/>
                <w:sz w:val="24"/>
                <w:szCs w:val="24"/>
              </w:rPr>
              <w:t xml:space="preserve"> S</w:t>
            </w:r>
            <w:r>
              <w:rPr>
                <w:rFonts w:ascii="Arial" w:hAnsi="Arial" w:cs="Arial"/>
                <w:b/>
                <w:sz w:val="24"/>
                <w:szCs w:val="24"/>
              </w:rPr>
              <w:t>tandards</w:t>
            </w:r>
          </w:p>
          <w:p w:rsidR="008406E7" w:rsidRDefault="008406E7" w:rsidP="000E4017">
            <w:pPr>
              <w:tabs>
                <w:tab w:val="left" w:pos="540"/>
              </w:tabs>
              <w:ind w:left="540" w:hanging="540"/>
              <w:rPr>
                <w:sz w:val="17"/>
              </w:rPr>
            </w:pPr>
            <w:r>
              <w:rPr>
                <w:sz w:val="17"/>
              </w:rPr>
              <w:t xml:space="preserve"> </w:t>
            </w:r>
          </w:p>
          <w:p w:rsidR="008406E7" w:rsidRDefault="008406E7" w:rsidP="000E4017">
            <w:pPr>
              <w:tabs>
                <w:tab w:val="left" w:pos="540"/>
              </w:tabs>
              <w:ind w:left="540" w:hanging="540"/>
              <w:rPr>
                <w:sz w:val="17"/>
              </w:rPr>
            </w:pPr>
            <w:r>
              <w:rPr>
                <w:sz w:val="17"/>
              </w:rPr>
              <w:t>1.</w:t>
            </w:r>
            <w:r>
              <w:rPr>
                <w:sz w:val="17"/>
              </w:rPr>
              <w:tab/>
            </w:r>
            <w:r>
              <w:rPr>
                <w:sz w:val="17"/>
                <w:u w:val="single"/>
              </w:rPr>
              <w:t>Basic child support</w:t>
            </w:r>
            <w:r>
              <w:rPr>
                <w:sz w:val="17"/>
              </w:rPr>
              <w:t>:  The basic child support obligation derived from the economic table shall be allocated between the parents based on each parent’s share of the combined monthly net income.  RCW 26.19.080(1).</w:t>
            </w:r>
          </w:p>
          <w:p w:rsidR="008406E7" w:rsidRDefault="008406E7" w:rsidP="000E4017">
            <w:pPr>
              <w:tabs>
                <w:tab w:val="left" w:pos="540"/>
              </w:tabs>
              <w:ind w:left="540" w:hanging="540"/>
              <w:rPr>
                <w:sz w:val="17"/>
              </w:rPr>
            </w:pPr>
          </w:p>
          <w:p w:rsidR="008406E7" w:rsidRDefault="008406E7" w:rsidP="000E4017">
            <w:pPr>
              <w:tabs>
                <w:tab w:val="left" w:pos="540"/>
              </w:tabs>
              <w:ind w:left="540" w:hanging="540"/>
            </w:pPr>
            <w:r>
              <w:rPr>
                <w:sz w:val="17"/>
              </w:rPr>
              <w:t>2.</w:t>
            </w:r>
            <w:r>
              <w:rPr>
                <w:sz w:val="17"/>
              </w:rPr>
              <w:tab/>
            </w:r>
            <w:r>
              <w:rPr>
                <w:sz w:val="17"/>
                <w:u w:val="single"/>
              </w:rPr>
              <w:t>Health care expenses</w:t>
            </w:r>
            <w:r>
              <w:rPr>
                <w:sz w:val="17"/>
              </w:rPr>
              <w:t>:  Health care costs are not included in the economic table.  Monthly health care costs shall be shared by the parents in the same proportion as the basic support obligation. Health care costs shall include, but not be limited to, medical, dental, orthodontia, vision, chiropractic, mental health treatment, prescription medications, and other similar costs for care and treatment.  RCW 26.19.080(2).</w:t>
            </w:r>
          </w:p>
        </w:tc>
      </w:tr>
    </w:tbl>
    <w:p w:rsidR="008406E7" w:rsidRPr="00E24621" w:rsidRDefault="008406E7" w:rsidP="008406E7">
      <w:pPr>
        <w:jc w:val="center"/>
        <w:rPr>
          <w:sz w:val="16"/>
          <w:szCs w:val="16"/>
        </w:rPr>
      </w:pPr>
    </w:p>
    <w:p w:rsidR="008406E7" w:rsidRDefault="008406E7" w:rsidP="008406E7">
      <w:r>
        <w:br w:type="page"/>
      </w:r>
    </w:p>
    <w:tbl>
      <w:tblPr>
        <w:tblW w:w="0" w:type="auto"/>
        <w:tblLayout w:type="fixed"/>
        <w:tblLook w:val="0000" w:firstRow="0" w:lastRow="0" w:firstColumn="0" w:lastColumn="0" w:noHBand="0" w:noVBand="0"/>
      </w:tblPr>
      <w:tblGrid>
        <w:gridCol w:w="5220"/>
        <w:gridCol w:w="5220"/>
      </w:tblGrid>
      <w:tr w:rsidR="008406E7" w:rsidTr="000E4017">
        <w:tc>
          <w:tcPr>
            <w:tcW w:w="5220" w:type="dxa"/>
            <w:tcBorders>
              <w:top w:val="nil"/>
              <w:left w:val="nil"/>
              <w:bottom w:val="nil"/>
              <w:right w:val="nil"/>
            </w:tcBorders>
          </w:tcPr>
          <w:p w:rsidR="008406E7" w:rsidRDefault="008406E7" w:rsidP="000E4017">
            <w:pPr>
              <w:ind w:left="540" w:hanging="540"/>
              <w:rPr>
                <w:sz w:val="17"/>
              </w:rPr>
            </w:pPr>
          </w:p>
          <w:p w:rsidR="008406E7" w:rsidRDefault="008406E7" w:rsidP="000E4017">
            <w:pPr>
              <w:ind w:left="540" w:hanging="540"/>
              <w:rPr>
                <w:b/>
                <w:i/>
                <w:sz w:val="17"/>
                <w:u w:val="single"/>
              </w:rPr>
            </w:pPr>
            <w:r>
              <w:rPr>
                <w:sz w:val="17"/>
              </w:rPr>
              <w:t>3.</w:t>
            </w:r>
            <w:r>
              <w:rPr>
                <w:sz w:val="17"/>
              </w:rPr>
              <w:tab/>
            </w:r>
            <w:r>
              <w:rPr>
                <w:sz w:val="17"/>
                <w:u w:val="single"/>
              </w:rPr>
              <w:t>Day care and special child rearing expenses</w:t>
            </w:r>
            <w:r>
              <w:rPr>
                <w:sz w:val="17"/>
              </w:rPr>
              <w:t>:  Day care and special child rearing expenses, such as tuition and long distance transportation costs to and from the parents for visitation purposes, are not included in the economic table.  These expenses shall be shared by the parents in the same proportion as the basic child support obligation.  RCW 26.19.080(3).</w:t>
            </w:r>
          </w:p>
          <w:p w:rsidR="008406E7" w:rsidRDefault="008406E7" w:rsidP="000E4017">
            <w:pPr>
              <w:ind w:left="540" w:hanging="540"/>
              <w:rPr>
                <w:b/>
                <w:i/>
                <w:sz w:val="17"/>
                <w:u w:val="single"/>
              </w:rPr>
            </w:pPr>
          </w:p>
          <w:p w:rsidR="008406E7" w:rsidRDefault="008406E7" w:rsidP="000E4017">
            <w:pPr>
              <w:tabs>
                <w:tab w:val="left" w:pos="540"/>
              </w:tabs>
              <w:ind w:left="540" w:hanging="540"/>
              <w:rPr>
                <w:sz w:val="17"/>
              </w:rPr>
            </w:pPr>
            <w:r>
              <w:rPr>
                <w:sz w:val="17"/>
              </w:rPr>
              <w:t>4.</w:t>
            </w:r>
            <w:r>
              <w:rPr>
                <w:sz w:val="17"/>
              </w:rPr>
              <w:tab/>
              <w:t>The court may exercise its discretion to determine the necessity for and the reasonableness of all amounts ordered in excess of the basic child support obligation.  RCW 26.19.080(4).</w:t>
            </w:r>
          </w:p>
          <w:p w:rsidR="008406E7" w:rsidRDefault="008406E7" w:rsidP="000E4017">
            <w:pPr>
              <w:tabs>
                <w:tab w:val="left" w:pos="540"/>
              </w:tabs>
              <w:ind w:left="540" w:hanging="540"/>
              <w:rPr>
                <w:sz w:val="17"/>
              </w:rPr>
            </w:pPr>
          </w:p>
          <w:p w:rsidR="008406E7" w:rsidRPr="00886D54" w:rsidRDefault="008406E7" w:rsidP="000E4017">
            <w:pPr>
              <w:tabs>
                <w:tab w:val="left" w:pos="540"/>
              </w:tabs>
              <w:ind w:left="540" w:hanging="540"/>
              <w:rPr>
                <w:rFonts w:ascii="Arial" w:hAnsi="Arial" w:cs="Arial"/>
                <w:b/>
                <w:sz w:val="24"/>
                <w:szCs w:val="24"/>
              </w:rPr>
            </w:pPr>
            <w:r>
              <w:rPr>
                <w:sz w:val="17"/>
              </w:rPr>
              <w:tab/>
            </w:r>
            <w:r w:rsidRPr="00886D54">
              <w:rPr>
                <w:rFonts w:ascii="Arial" w:hAnsi="Arial" w:cs="Arial"/>
                <w:b/>
                <w:sz w:val="24"/>
                <w:szCs w:val="24"/>
              </w:rPr>
              <w:t>L</w:t>
            </w:r>
            <w:r>
              <w:rPr>
                <w:rFonts w:ascii="Arial" w:hAnsi="Arial" w:cs="Arial"/>
                <w:b/>
                <w:sz w:val="24"/>
                <w:szCs w:val="24"/>
              </w:rPr>
              <w:t>imitations Standards</w:t>
            </w:r>
          </w:p>
          <w:p w:rsidR="008406E7" w:rsidRDefault="008406E7" w:rsidP="000E4017">
            <w:pPr>
              <w:tabs>
                <w:tab w:val="left" w:pos="540"/>
              </w:tabs>
              <w:ind w:left="540" w:hanging="540"/>
              <w:rPr>
                <w:sz w:val="17"/>
              </w:rPr>
            </w:pPr>
          </w:p>
          <w:p w:rsidR="008406E7" w:rsidRDefault="008406E7" w:rsidP="000E4017">
            <w:pPr>
              <w:ind w:left="540" w:hanging="540"/>
              <w:rPr>
                <w:sz w:val="17"/>
              </w:rPr>
            </w:pPr>
            <w:r>
              <w:rPr>
                <w:sz w:val="17"/>
              </w:rPr>
              <w:t>1.</w:t>
            </w:r>
            <w:r>
              <w:rPr>
                <w:sz w:val="17"/>
              </w:rPr>
              <w:tab/>
            </w:r>
            <w:r>
              <w:rPr>
                <w:sz w:val="17"/>
                <w:u w:val="single"/>
              </w:rPr>
              <w:t>Limit at 45 percent of a parent’s net income</w:t>
            </w:r>
            <w:r>
              <w:rPr>
                <w:sz w:val="17"/>
              </w:rPr>
              <w:t xml:space="preserve">:  </w:t>
            </w:r>
          </w:p>
          <w:p w:rsidR="008406E7" w:rsidRDefault="008406E7" w:rsidP="000E4017">
            <w:pPr>
              <w:tabs>
                <w:tab w:val="left" w:pos="540"/>
              </w:tabs>
              <w:ind w:left="540" w:hanging="540"/>
              <w:rPr>
                <w:sz w:val="17"/>
              </w:rPr>
            </w:pPr>
            <w:r>
              <w:rPr>
                <w:sz w:val="17"/>
              </w:rPr>
              <w:tab/>
              <w:t xml:space="preserve">Neither parent’s child support obligation owed for all his or her biological or legal children may exceed 45 percent of net income except for good cause shown.  </w:t>
            </w:r>
          </w:p>
          <w:p w:rsidR="008406E7" w:rsidRDefault="008406E7" w:rsidP="000E4017">
            <w:pPr>
              <w:numPr>
                <w:ilvl w:val="0"/>
                <w:numId w:val="3"/>
              </w:numPr>
              <w:tabs>
                <w:tab w:val="left" w:pos="900"/>
              </w:tabs>
              <w:rPr>
                <w:sz w:val="17"/>
              </w:rPr>
            </w:pPr>
            <w:r>
              <w:rPr>
                <w:sz w:val="17"/>
              </w:rPr>
              <w:t>Each child is entitled to a pro rata share of the income available for support, but the court only applies the pro rata share to the children in the case before the court.</w:t>
            </w:r>
          </w:p>
          <w:p w:rsidR="008406E7" w:rsidRDefault="008406E7" w:rsidP="000E4017">
            <w:pPr>
              <w:numPr>
                <w:ilvl w:val="0"/>
                <w:numId w:val="3"/>
              </w:numPr>
              <w:tabs>
                <w:tab w:val="left" w:pos="900"/>
              </w:tabs>
              <w:rPr>
                <w:sz w:val="17"/>
              </w:rPr>
            </w:pPr>
            <w:r>
              <w:rPr>
                <w:sz w:val="17"/>
              </w:rPr>
              <w:t>Before determining whether to apply the 45 percent limitation, the court must consider the best interests of the child(ren) and the circumstances of each parent.  Such circumstances include, but are not limited to, leaving insufficient funds in the custodial parent’s household to meet the basic needs of the child(ren), comparative hardship to the affected households, assets or liabilities, and any involuntary limits on either parent’s earning capacity including incarceration, disabilities, or incapacity.</w:t>
            </w:r>
          </w:p>
          <w:p w:rsidR="008406E7" w:rsidRDefault="008406E7" w:rsidP="000E4017">
            <w:pPr>
              <w:numPr>
                <w:ilvl w:val="0"/>
                <w:numId w:val="3"/>
              </w:numPr>
              <w:tabs>
                <w:tab w:val="left" w:pos="900"/>
              </w:tabs>
              <w:rPr>
                <w:sz w:val="17"/>
              </w:rPr>
            </w:pPr>
            <w:r>
              <w:rPr>
                <w:sz w:val="17"/>
              </w:rPr>
              <w:t>Good cause includes, but is not limited to, possession of substantial wealth, child(ren) with day care expenses, special medical need, educational need, psychological need, and larger families.  RCW 26.19.065(1).</w:t>
            </w:r>
          </w:p>
          <w:p w:rsidR="008406E7" w:rsidRDefault="008406E7" w:rsidP="000E4017">
            <w:pPr>
              <w:tabs>
                <w:tab w:val="left" w:pos="540"/>
              </w:tabs>
              <w:ind w:left="540" w:hanging="540"/>
              <w:rPr>
                <w:sz w:val="17"/>
              </w:rPr>
            </w:pPr>
          </w:p>
          <w:p w:rsidR="008406E7" w:rsidRDefault="008406E7" w:rsidP="000E4017">
            <w:pPr>
              <w:tabs>
                <w:tab w:val="left" w:pos="540"/>
              </w:tabs>
              <w:ind w:left="540" w:hanging="540"/>
              <w:rPr>
                <w:sz w:val="17"/>
              </w:rPr>
            </w:pPr>
            <w:r>
              <w:rPr>
                <w:sz w:val="17"/>
              </w:rPr>
              <w:t>2.</w:t>
            </w:r>
            <w:r>
              <w:rPr>
                <w:sz w:val="17"/>
              </w:rPr>
              <w:tab/>
            </w:r>
            <w:r>
              <w:rPr>
                <w:sz w:val="17"/>
                <w:u w:val="single"/>
              </w:rPr>
              <w:t>Presumptive minimum support obligation</w:t>
            </w:r>
            <w:r>
              <w:rPr>
                <w:sz w:val="17"/>
              </w:rPr>
              <w:t>:  When a parent’s monthly net income is below 125% of the federal poverty guideline for a one-person family, a support order of not less than fifty dollars per child per month shall be entered unless the obligor parent establishes that it would be unjust to do so in that particular case.  The decision whether there is a sufficient basis to go below the presumptive minimum payment must take into consideration the best interests of the child(ren) and circumstances of each parent.  Such circumstances can include leaving insufficient funds in the custodial parent’s household to meet the basic needs of the child(ren), comparative hardship to the affected households, assets or liabilities, and earning capacity.  RCW 26.19.065(2)(a).</w:t>
            </w:r>
          </w:p>
          <w:p w:rsidR="008406E7" w:rsidRDefault="008406E7" w:rsidP="000E4017">
            <w:pPr>
              <w:tabs>
                <w:tab w:val="left" w:pos="540"/>
              </w:tabs>
              <w:ind w:left="540" w:hanging="540"/>
              <w:rPr>
                <w:sz w:val="17"/>
              </w:rPr>
            </w:pPr>
          </w:p>
          <w:p w:rsidR="008406E7" w:rsidRPr="007E46C5" w:rsidRDefault="008406E7" w:rsidP="000E4017">
            <w:pPr>
              <w:tabs>
                <w:tab w:val="left" w:pos="540"/>
              </w:tabs>
              <w:ind w:left="540" w:hanging="540"/>
              <w:rPr>
                <w:sz w:val="17"/>
              </w:rPr>
            </w:pPr>
            <w:r>
              <w:rPr>
                <w:sz w:val="17"/>
              </w:rPr>
              <w:t>3.</w:t>
            </w:r>
            <w:r>
              <w:rPr>
                <w:sz w:val="17"/>
              </w:rPr>
              <w:tab/>
            </w:r>
            <w:r>
              <w:rPr>
                <w:sz w:val="17"/>
                <w:u w:val="single"/>
              </w:rPr>
              <w:t>Self-support reserve</w:t>
            </w:r>
            <w:r>
              <w:rPr>
                <w:sz w:val="17"/>
              </w:rPr>
              <w:t>:  The basic support obligation of the parent making the transfer payment, excluding health care, day care, and special child-rearing expenses, shall not reduce his or her net income below the self-support reserve of 125% of the federal poverty level for a one-person family, except for the presumptive minimum payment of fifty dollars per child per month or when it would be unjust to apply the self-support reserve limitation after considering the best interests of the child(ren) and the circumstances of each parent.  Such circumstances include, but are not limited to, leaving insufficient funds in the custodial parent’s household to meet the basic needs of the child(ren), comparative hardship to the affected households, assets or liabilities, and earning capacity.  This section shall not be</w:t>
            </w:r>
          </w:p>
        </w:tc>
        <w:tc>
          <w:tcPr>
            <w:tcW w:w="5220" w:type="dxa"/>
            <w:tcBorders>
              <w:top w:val="nil"/>
              <w:left w:val="nil"/>
              <w:bottom w:val="nil"/>
              <w:right w:val="nil"/>
            </w:tcBorders>
          </w:tcPr>
          <w:p w:rsidR="008406E7" w:rsidRDefault="008406E7" w:rsidP="000E4017">
            <w:pPr>
              <w:tabs>
                <w:tab w:val="left" w:pos="540"/>
              </w:tabs>
              <w:ind w:left="540"/>
              <w:rPr>
                <w:sz w:val="17"/>
              </w:rPr>
            </w:pPr>
            <w:r>
              <w:rPr>
                <w:sz w:val="17"/>
              </w:rPr>
              <w:t xml:space="preserve">construed to require monthly substantiation of income.  (See the Self-Support Reserve memorandum on the courts’ website </w:t>
            </w:r>
            <w:hyperlink r:id="rId9" w:history="1">
              <w:r w:rsidRPr="00091285">
                <w:rPr>
                  <w:rStyle w:val="Hyperlink"/>
                  <w:sz w:val="17"/>
                </w:rPr>
                <w:t>www.courts.wa.gov/forms</w:t>
              </w:r>
            </w:hyperlink>
            <w:r>
              <w:rPr>
                <w:sz w:val="17"/>
              </w:rPr>
              <w:t xml:space="preserve"> and at </w:t>
            </w:r>
            <w:hyperlink r:id="rId10" w:history="1">
              <w:r w:rsidRPr="00AC51AF">
                <w:rPr>
                  <w:rStyle w:val="Hyperlink"/>
                  <w:sz w:val="17"/>
                </w:rPr>
                <w:t>www.WashingtonLawHelp.org</w:t>
              </w:r>
            </w:hyperlink>
            <w:r>
              <w:rPr>
                <w:sz w:val="17"/>
              </w:rPr>
              <w:t>.)  RCW 26.19.065(2)(b).</w:t>
            </w:r>
          </w:p>
          <w:p w:rsidR="008406E7" w:rsidRDefault="008406E7" w:rsidP="000E4017">
            <w:pPr>
              <w:tabs>
                <w:tab w:val="left" w:pos="540"/>
              </w:tabs>
              <w:ind w:left="540"/>
              <w:rPr>
                <w:b/>
                <w:i/>
                <w:sz w:val="17"/>
                <w:u w:val="single"/>
              </w:rPr>
            </w:pPr>
          </w:p>
          <w:p w:rsidR="008406E7" w:rsidRDefault="008406E7" w:rsidP="000E4017">
            <w:pPr>
              <w:tabs>
                <w:tab w:val="left" w:pos="540"/>
              </w:tabs>
              <w:ind w:left="540" w:hanging="540"/>
              <w:rPr>
                <w:sz w:val="17"/>
              </w:rPr>
            </w:pPr>
            <w:r>
              <w:rPr>
                <w:sz w:val="17"/>
              </w:rPr>
              <w:t>4.</w:t>
            </w:r>
            <w:r>
              <w:rPr>
                <w:sz w:val="17"/>
              </w:rPr>
              <w:tab/>
            </w:r>
            <w:r>
              <w:rPr>
                <w:sz w:val="17"/>
                <w:u w:val="single"/>
              </w:rPr>
              <w:t>Income above twelve thousand dollars</w:t>
            </w:r>
            <w:r>
              <w:rPr>
                <w:sz w:val="17"/>
              </w:rPr>
              <w:t>: The economic table is presumptive for combined monthly net incomes up to and including twelve thousand dollars.  When combined monthly net income exceeds twelve thousand dollars, the court may exceed the maximum presumptive amount of support upon written findings of fact.  RCW 26.19.065(3).</w:t>
            </w:r>
          </w:p>
          <w:p w:rsidR="008406E7" w:rsidRDefault="008406E7" w:rsidP="000E4017">
            <w:pPr>
              <w:tabs>
                <w:tab w:val="left" w:pos="540"/>
              </w:tabs>
              <w:ind w:left="540" w:hanging="540"/>
              <w:rPr>
                <w:sz w:val="17"/>
              </w:rPr>
            </w:pPr>
          </w:p>
          <w:p w:rsidR="008406E7" w:rsidRPr="00613FED" w:rsidRDefault="008406E7" w:rsidP="000E4017">
            <w:pPr>
              <w:tabs>
                <w:tab w:val="left" w:pos="540"/>
              </w:tabs>
              <w:ind w:left="540" w:hanging="540"/>
              <w:rPr>
                <w:rFonts w:ascii="Arial" w:hAnsi="Arial" w:cs="Arial"/>
                <w:b/>
                <w:sz w:val="24"/>
                <w:szCs w:val="24"/>
              </w:rPr>
            </w:pPr>
            <w:r w:rsidRPr="00613FED">
              <w:rPr>
                <w:rFonts w:ascii="Arial" w:hAnsi="Arial" w:cs="Arial"/>
                <w:b/>
                <w:sz w:val="24"/>
                <w:szCs w:val="24"/>
              </w:rPr>
              <w:t>D</w:t>
            </w:r>
            <w:r>
              <w:rPr>
                <w:rFonts w:ascii="Arial" w:hAnsi="Arial" w:cs="Arial"/>
                <w:b/>
                <w:sz w:val="24"/>
                <w:szCs w:val="24"/>
              </w:rPr>
              <w:t>eviation</w:t>
            </w:r>
            <w:r w:rsidRPr="00613FED">
              <w:rPr>
                <w:rFonts w:ascii="Arial" w:hAnsi="Arial" w:cs="Arial"/>
                <w:b/>
                <w:sz w:val="24"/>
                <w:szCs w:val="24"/>
              </w:rPr>
              <w:t xml:space="preserve"> S</w:t>
            </w:r>
            <w:r>
              <w:rPr>
                <w:rFonts w:ascii="Arial" w:hAnsi="Arial" w:cs="Arial"/>
                <w:b/>
                <w:sz w:val="24"/>
                <w:szCs w:val="24"/>
              </w:rPr>
              <w:t>tandards</w:t>
            </w:r>
          </w:p>
          <w:p w:rsidR="008406E7" w:rsidRDefault="008406E7" w:rsidP="000E4017">
            <w:pPr>
              <w:tabs>
                <w:tab w:val="left" w:pos="540"/>
              </w:tabs>
              <w:ind w:left="540" w:hanging="540"/>
              <w:rPr>
                <w:sz w:val="17"/>
              </w:rPr>
            </w:pPr>
          </w:p>
          <w:p w:rsidR="008406E7" w:rsidRDefault="008406E7" w:rsidP="000E4017">
            <w:pPr>
              <w:tabs>
                <w:tab w:val="left" w:pos="540"/>
              </w:tabs>
              <w:ind w:left="540" w:hanging="540"/>
              <w:rPr>
                <w:sz w:val="17"/>
              </w:rPr>
            </w:pPr>
            <w:r>
              <w:rPr>
                <w:sz w:val="17"/>
              </w:rPr>
              <w:t>1.</w:t>
            </w:r>
            <w:r>
              <w:rPr>
                <w:sz w:val="17"/>
              </w:rPr>
              <w:tab/>
              <w:t>Reasons for deviation from the standard calculation include but are not limited to the following:</w:t>
            </w:r>
          </w:p>
          <w:p w:rsidR="008406E7" w:rsidRDefault="008406E7" w:rsidP="000E4017">
            <w:pPr>
              <w:tabs>
                <w:tab w:val="left" w:pos="540"/>
              </w:tabs>
              <w:ind w:left="540" w:hanging="540"/>
              <w:rPr>
                <w:sz w:val="17"/>
              </w:rPr>
            </w:pPr>
          </w:p>
          <w:p w:rsidR="008406E7" w:rsidRDefault="008406E7" w:rsidP="000E4017">
            <w:pPr>
              <w:tabs>
                <w:tab w:val="left" w:pos="540"/>
              </w:tabs>
              <w:ind w:left="900" w:hanging="900"/>
              <w:rPr>
                <w:sz w:val="17"/>
              </w:rPr>
            </w:pPr>
            <w:r>
              <w:rPr>
                <w:sz w:val="17"/>
              </w:rPr>
              <w:tab/>
              <w:t>a.</w:t>
            </w:r>
            <w:r>
              <w:rPr>
                <w:sz w:val="17"/>
              </w:rPr>
              <w:tab/>
            </w:r>
            <w:r>
              <w:rPr>
                <w:sz w:val="17"/>
                <w:u w:val="single"/>
              </w:rPr>
              <w:t>Sources of income and tax planning</w:t>
            </w:r>
            <w:r>
              <w:rPr>
                <w:sz w:val="17"/>
              </w:rPr>
              <w:t>:  The court may deviate from the standard calculation after consideration of the following:</w:t>
            </w:r>
          </w:p>
          <w:p w:rsidR="008406E7" w:rsidRDefault="008406E7" w:rsidP="000E4017">
            <w:pPr>
              <w:tabs>
                <w:tab w:val="left" w:pos="900"/>
              </w:tabs>
              <w:ind w:left="1260" w:hanging="1260"/>
              <w:rPr>
                <w:sz w:val="17"/>
              </w:rPr>
            </w:pPr>
            <w:r>
              <w:rPr>
                <w:sz w:val="17"/>
              </w:rPr>
              <w:tab/>
              <w:t>i.</w:t>
            </w:r>
            <w:r>
              <w:rPr>
                <w:sz w:val="17"/>
              </w:rPr>
              <w:tab/>
              <w:t>Income of a new spouse or new domestic partner if the parent who is married to the new spouse or the parent who is in a domestic partnership with the new domestic partner is asking for a deviation based on any other reason.  Income of a new spouse or domestic partner is not, by itself, a sufficient reason for deviation;</w:t>
            </w:r>
          </w:p>
          <w:p w:rsidR="008406E7" w:rsidRDefault="008406E7" w:rsidP="000E4017">
            <w:pPr>
              <w:tabs>
                <w:tab w:val="left" w:pos="900"/>
              </w:tabs>
              <w:ind w:left="1260" w:hanging="1260"/>
              <w:rPr>
                <w:sz w:val="17"/>
              </w:rPr>
            </w:pPr>
            <w:r>
              <w:rPr>
                <w:sz w:val="17"/>
              </w:rPr>
              <w:tab/>
              <w:t>ii.</w:t>
            </w:r>
            <w:r>
              <w:rPr>
                <w:sz w:val="17"/>
              </w:rPr>
              <w:tab/>
              <w:t>Income of other adults in the household if the parent who is living with the other adult is asking for a deviation based on any other reason.  Income of the other adults in the household is not, by itself, a sufficient reason for deviation;</w:t>
            </w:r>
          </w:p>
          <w:p w:rsidR="008406E7" w:rsidRDefault="008406E7" w:rsidP="000E4017">
            <w:pPr>
              <w:tabs>
                <w:tab w:val="left" w:pos="900"/>
              </w:tabs>
              <w:ind w:left="1260" w:hanging="1260"/>
              <w:rPr>
                <w:sz w:val="17"/>
              </w:rPr>
            </w:pPr>
            <w:r>
              <w:rPr>
                <w:sz w:val="17"/>
              </w:rPr>
              <w:tab/>
              <w:t>iii.</w:t>
            </w:r>
            <w:r>
              <w:rPr>
                <w:sz w:val="17"/>
              </w:rPr>
              <w:tab/>
              <w:t>Child support actually received from other relationships;</w:t>
            </w:r>
          </w:p>
          <w:p w:rsidR="008406E7" w:rsidRDefault="008406E7" w:rsidP="000E4017">
            <w:pPr>
              <w:tabs>
                <w:tab w:val="left" w:pos="900"/>
              </w:tabs>
              <w:ind w:left="1260" w:hanging="1260"/>
              <w:rPr>
                <w:sz w:val="17"/>
              </w:rPr>
            </w:pPr>
            <w:r>
              <w:rPr>
                <w:sz w:val="17"/>
              </w:rPr>
              <w:tab/>
              <w:t>iv.</w:t>
            </w:r>
            <w:r>
              <w:rPr>
                <w:sz w:val="17"/>
              </w:rPr>
              <w:tab/>
              <w:t>Gifts;</w:t>
            </w:r>
          </w:p>
          <w:p w:rsidR="008406E7" w:rsidRDefault="008406E7" w:rsidP="000E4017">
            <w:pPr>
              <w:pStyle w:val="BodyText2"/>
              <w:ind w:hanging="360"/>
              <w:jc w:val="left"/>
            </w:pPr>
            <w:r>
              <w:t>v.</w:t>
            </w:r>
            <w:r>
              <w:tab/>
              <w:t>Prizes;</w:t>
            </w:r>
          </w:p>
          <w:p w:rsidR="008406E7" w:rsidRDefault="008406E7" w:rsidP="000E4017">
            <w:pPr>
              <w:pStyle w:val="BodyText2"/>
              <w:ind w:hanging="360"/>
              <w:jc w:val="left"/>
            </w:pPr>
            <w:r>
              <w:t>vi.</w:t>
            </w:r>
            <w:r>
              <w:tab/>
              <w:t>Possession of wealth, including but not limited to savings, investments, real estate holdings and business interests, vehicles, boats, pensions, bank accounts, insurance plans or other assets;</w:t>
            </w:r>
          </w:p>
          <w:p w:rsidR="008406E7" w:rsidRDefault="008406E7" w:rsidP="000E4017">
            <w:pPr>
              <w:tabs>
                <w:tab w:val="left" w:pos="900"/>
              </w:tabs>
              <w:ind w:left="1260" w:hanging="1260"/>
              <w:rPr>
                <w:sz w:val="17"/>
              </w:rPr>
            </w:pPr>
            <w:r>
              <w:rPr>
                <w:sz w:val="17"/>
              </w:rPr>
              <w:tab/>
              <w:t>vii.</w:t>
            </w:r>
            <w:r>
              <w:rPr>
                <w:sz w:val="17"/>
              </w:rPr>
              <w:tab/>
              <w:t>Extraordinary income of a child; or</w:t>
            </w:r>
          </w:p>
          <w:p w:rsidR="008406E7" w:rsidRDefault="008406E7" w:rsidP="000E4017">
            <w:pPr>
              <w:tabs>
                <w:tab w:val="left" w:pos="900"/>
                <w:tab w:val="left" w:pos="1260"/>
              </w:tabs>
              <w:ind w:left="1260" w:hanging="1260"/>
              <w:rPr>
                <w:sz w:val="17"/>
              </w:rPr>
            </w:pPr>
            <w:r>
              <w:rPr>
                <w:sz w:val="17"/>
              </w:rPr>
              <w:tab/>
              <w:t>viii.</w:t>
            </w:r>
            <w:r>
              <w:rPr>
                <w:sz w:val="17"/>
              </w:rPr>
              <w:tab/>
              <w:t>Tax planning considerations.  A deviation for tax planning may be granted only if child(ren) would not receive a lesser economic benefit due to the tax planning;</w:t>
            </w:r>
          </w:p>
          <w:p w:rsidR="008406E7" w:rsidRDefault="008406E7" w:rsidP="000E4017">
            <w:pPr>
              <w:tabs>
                <w:tab w:val="left" w:pos="900"/>
                <w:tab w:val="left" w:pos="1260"/>
              </w:tabs>
              <w:ind w:left="1260" w:hanging="1260"/>
              <w:rPr>
                <w:sz w:val="17"/>
              </w:rPr>
            </w:pPr>
            <w:r>
              <w:rPr>
                <w:sz w:val="17"/>
              </w:rPr>
              <w:tab/>
              <w:t>ix.</w:t>
            </w:r>
            <w:r>
              <w:rPr>
                <w:sz w:val="17"/>
              </w:rPr>
              <w:tab/>
              <w:t>Income that has been excluded under RCW 26.19.071(4)(h) if the person earning that income asks for a deviation for any other reason.</w:t>
            </w:r>
          </w:p>
          <w:p w:rsidR="008406E7" w:rsidRDefault="008406E7" w:rsidP="000E4017">
            <w:pPr>
              <w:tabs>
                <w:tab w:val="left" w:pos="900"/>
                <w:tab w:val="left" w:pos="1260"/>
              </w:tabs>
              <w:ind w:left="1260"/>
              <w:rPr>
                <w:sz w:val="17"/>
              </w:rPr>
            </w:pPr>
            <w:r>
              <w:rPr>
                <w:sz w:val="17"/>
              </w:rPr>
              <w:t>RCW 26.19.075(1)(a)</w:t>
            </w:r>
          </w:p>
          <w:p w:rsidR="008406E7" w:rsidRDefault="008406E7" w:rsidP="000E4017">
            <w:pPr>
              <w:tabs>
                <w:tab w:val="left" w:pos="540"/>
              </w:tabs>
              <w:ind w:left="900" w:hanging="900"/>
              <w:rPr>
                <w:sz w:val="17"/>
              </w:rPr>
            </w:pPr>
          </w:p>
          <w:p w:rsidR="008406E7" w:rsidRDefault="008406E7" w:rsidP="000E4017">
            <w:pPr>
              <w:tabs>
                <w:tab w:val="left" w:pos="900"/>
              </w:tabs>
              <w:ind w:left="900" w:hanging="360"/>
              <w:rPr>
                <w:sz w:val="17"/>
              </w:rPr>
            </w:pPr>
            <w:r>
              <w:rPr>
                <w:sz w:val="17"/>
              </w:rPr>
              <w:t>b.</w:t>
            </w:r>
            <w:r>
              <w:rPr>
                <w:sz w:val="17"/>
              </w:rPr>
              <w:tab/>
            </w:r>
            <w:r>
              <w:rPr>
                <w:sz w:val="17"/>
                <w:u w:val="single"/>
              </w:rPr>
              <w:t>Nonrecurring income</w:t>
            </w:r>
            <w:r>
              <w:rPr>
                <w:sz w:val="17"/>
              </w:rPr>
              <w:t xml:space="preserve">:  The court may deviate from the standard calculation based on a finding that a particular source of income included in the calculation of the basic support obligation is not a recurring source of income.  Depending on the circumstances, nonrecurring income may include overtime, contract-related benefits, bonuses or income from second jobs.  Deviations for nonrecurring income shall be based on a review of the nonrecurring income received in the previous two calendar years.  </w:t>
            </w:r>
            <w:r>
              <w:rPr>
                <w:sz w:val="17"/>
              </w:rPr>
              <w:br/>
              <w:t xml:space="preserve">RCW 26.19.075(1)(b). </w:t>
            </w:r>
          </w:p>
          <w:p w:rsidR="008406E7" w:rsidRDefault="008406E7" w:rsidP="000E4017">
            <w:pPr>
              <w:tabs>
                <w:tab w:val="left" w:pos="540"/>
              </w:tabs>
              <w:ind w:left="900" w:hanging="990"/>
            </w:pPr>
          </w:p>
        </w:tc>
      </w:tr>
    </w:tbl>
    <w:p w:rsidR="008406E7" w:rsidRDefault="008406E7" w:rsidP="008406E7">
      <w:r>
        <w:br w:type="page"/>
      </w:r>
    </w:p>
    <w:tbl>
      <w:tblPr>
        <w:tblW w:w="0" w:type="auto"/>
        <w:tblLayout w:type="fixed"/>
        <w:tblLook w:val="0000" w:firstRow="0" w:lastRow="0" w:firstColumn="0" w:lastColumn="0" w:noHBand="0" w:noVBand="0"/>
      </w:tblPr>
      <w:tblGrid>
        <w:gridCol w:w="5220"/>
        <w:gridCol w:w="5220"/>
      </w:tblGrid>
      <w:tr w:rsidR="008406E7" w:rsidTr="000E4017">
        <w:tc>
          <w:tcPr>
            <w:tcW w:w="5220" w:type="dxa"/>
            <w:tcBorders>
              <w:top w:val="nil"/>
              <w:left w:val="nil"/>
              <w:bottom w:val="nil"/>
              <w:right w:val="nil"/>
            </w:tcBorders>
          </w:tcPr>
          <w:p w:rsidR="008406E7" w:rsidRDefault="008406E7" w:rsidP="000E4017">
            <w:pPr>
              <w:tabs>
                <w:tab w:val="left" w:pos="540"/>
              </w:tabs>
              <w:ind w:left="900" w:hanging="900"/>
              <w:rPr>
                <w:sz w:val="17"/>
              </w:rPr>
            </w:pPr>
            <w:r>
              <w:rPr>
                <w:sz w:val="17"/>
              </w:rPr>
              <w:lastRenderedPageBreak/>
              <w:tab/>
              <w:t>c.</w:t>
            </w:r>
            <w:r>
              <w:rPr>
                <w:sz w:val="17"/>
              </w:rPr>
              <w:tab/>
            </w:r>
            <w:r>
              <w:rPr>
                <w:sz w:val="17"/>
                <w:u w:val="single"/>
              </w:rPr>
              <w:t>Debt and high expenses</w:t>
            </w:r>
            <w:r>
              <w:rPr>
                <w:sz w:val="17"/>
              </w:rPr>
              <w:t>:  The court may deviate from the standard calculation after consideration of the following expenses:</w:t>
            </w:r>
          </w:p>
          <w:p w:rsidR="008406E7" w:rsidRDefault="008406E7" w:rsidP="000E4017">
            <w:pPr>
              <w:tabs>
                <w:tab w:val="left" w:pos="900"/>
              </w:tabs>
              <w:ind w:left="1260" w:hanging="1260"/>
              <w:rPr>
                <w:sz w:val="17"/>
              </w:rPr>
            </w:pPr>
            <w:r>
              <w:rPr>
                <w:sz w:val="17"/>
              </w:rPr>
              <w:tab/>
              <w:t>i.</w:t>
            </w:r>
            <w:r>
              <w:rPr>
                <w:sz w:val="17"/>
              </w:rPr>
              <w:tab/>
              <w:t>Extraordinary debt not voluntarily incurred;</w:t>
            </w:r>
          </w:p>
          <w:p w:rsidR="008406E7" w:rsidRDefault="008406E7" w:rsidP="000E4017">
            <w:pPr>
              <w:tabs>
                <w:tab w:val="left" w:pos="900"/>
              </w:tabs>
              <w:ind w:left="1260" w:hanging="1260"/>
              <w:rPr>
                <w:sz w:val="17"/>
              </w:rPr>
            </w:pPr>
            <w:r>
              <w:rPr>
                <w:sz w:val="17"/>
              </w:rPr>
              <w:tab/>
              <w:t>ii.</w:t>
            </w:r>
            <w:r>
              <w:rPr>
                <w:sz w:val="17"/>
              </w:rPr>
              <w:tab/>
              <w:t>A significant disparity in the living costs of the parents due to conditions beyond their control;</w:t>
            </w:r>
          </w:p>
          <w:p w:rsidR="008406E7" w:rsidRDefault="008406E7" w:rsidP="000E4017">
            <w:pPr>
              <w:tabs>
                <w:tab w:val="left" w:pos="900"/>
              </w:tabs>
              <w:ind w:left="1260" w:hanging="1260"/>
              <w:rPr>
                <w:sz w:val="17"/>
              </w:rPr>
            </w:pPr>
            <w:r>
              <w:rPr>
                <w:sz w:val="17"/>
              </w:rPr>
              <w:tab/>
              <w:t>iii.</w:t>
            </w:r>
            <w:r>
              <w:rPr>
                <w:sz w:val="17"/>
              </w:rPr>
              <w:tab/>
              <w:t>Special needs of disabled child(ren); or</w:t>
            </w:r>
          </w:p>
          <w:p w:rsidR="008406E7" w:rsidRDefault="008406E7" w:rsidP="000E4017">
            <w:pPr>
              <w:tabs>
                <w:tab w:val="left" w:pos="900"/>
              </w:tabs>
              <w:ind w:left="1260" w:hanging="1260"/>
              <w:rPr>
                <w:sz w:val="17"/>
              </w:rPr>
            </w:pPr>
            <w:r>
              <w:rPr>
                <w:sz w:val="17"/>
              </w:rPr>
              <w:tab/>
              <w:t>iv.</w:t>
            </w:r>
            <w:r>
              <w:rPr>
                <w:sz w:val="17"/>
              </w:rPr>
              <w:tab/>
              <w:t>Special medical, educational or psychological needs of the child(ren).</w:t>
            </w:r>
          </w:p>
          <w:p w:rsidR="008406E7" w:rsidRDefault="008406E7" w:rsidP="000E4017">
            <w:pPr>
              <w:tabs>
                <w:tab w:val="left" w:pos="900"/>
              </w:tabs>
              <w:ind w:left="1260" w:hanging="1260"/>
              <w:rPr>
                <w:sz w:val="17"/>
              </w:rPr>
            </w:pPr>
            <w:r>
              <w:rPr>
                <w:sz w:val="17"/>
              </w:rPr>
              <w:tab/>
              <w:t>v.</w:t>
            </w:r>
            <w:r>
              <w:rPr>
                <w:sz w:val="17"/>
              </w:rPr>
              <w:tab/>
              <w:t>Costs anticipated to be incurred by the parents in compliance with court-ordered reunification efforts under chapter 13.34 RCW or under a voluntary placement agreement with an agency supervising the child.  RCW 26.19.075(1)(c).</w:t>
            </w:r>
          </w:p>
          <w:p w:rsidR="008406E7" w:rsidRDefault="008406E7" w:rsidP="000E4017">
            <w:pPr>
              <w:tabs>
                <w:tab w:val="left" w:pos="540"/>
              </w:tabs>
              <w:ind w:left="900" w:hanging="900"/>
              <w:rPr>
                <w:sz w:val="17"/>
              </w:rPr>
            </w:pPr>
          </w:p>
          <w:p w:rsidR="008406E7" w:rsidRDefault="008406E7" w:rsidP="000E4017">
            <w:pPr>
              <w:tabs>
                <w:tab w:val="left" w:pos="540"/>
              </w:tabs>
              <w:ind w:left="900" w:hanging="900"/>
              <w:rPr>
                <w:sz w:val="17"/>
              </w:rPr>
            </w:pPr>
            <w:r>
              <w:rPr>
                <w:sz w:val="17"/>
              </w:rPr>
              <w:tab/>
              <w:t>d.</w:t>
            </w:r>
            <w:r>
              <w:rPr>
                <w:sz w:val="17"/>
              </w:rPr>
              <w:tab/>
            </w:r>
            <w:r>
              <w:rPr>
                <w:sz w:val="17"/>
                <w:u w:val="single"/>
              </w:rPr>
              <w:t>Residential schedule</w:t>
            </w:r>
            <w:r>
              <w:rPr>
                <w:sz w:val="17"/>
              </w:rPr>
              <w:t xml:space="preserve">:  The court may deviate from the standard calculation if the child(ren) spend(s) a significant amount of time with the parent who is obligated to make a support transfer payment.  The court may not deviate on that basis if the deviation will result in insufficient funds in the household receiving the support to meet the basic needs of the child or if the child is receiving temporary assistance for needy families.  When determining the amount of the deviation, the court shall consider evidence concerning the increased expenses to a parent making support transfer payments resulting from the significant amount of time spent with that parent and shall consider the decreased expenses, if any, to the party receiving the support resulting from the significant amount of time the child spends with the parent making the support transfer payment. </w:t>
            </w:r>
            <w:r>
              <w:rPr>
                <w:sz w:val="17"/>
              </w:rPr>
              <w:br/>
              <w:t xml:space="preserve"> RCW 26.19.075(1)(d).</w:t>
            </w:r>
          </w:p>
          <w:p w:rsidR="008406E7" w:rsidRDefault="008406E7" w:rsidP="000E4017">
            <w:pPr>
              <w:tabs>
                <w:tab w:val="left" w:pos="540"/>
              </w:tabs>
              <w:ind w:left="900" w:hanging="900"/>
              <w:rPr>
                <w:sz w:val="17"/>
                <w:u w:val="single"/>
              </w:rPr>
            </w:pPr>
          </w:p>
          <w:p w:rsidR="008406E7" w:rsidRDefault="008406E7" w:rsidP="000E4017">
            <w:pPr>
              <w:tabs>
                <w:tab w:val="left" w:pos="540"/>
              </w:tabs>
              <w:ind w:left="900" w:hanging="900"/>
              <w:rPr>
                <w:sz w:val="17"/>
              </w:rPr>
            </w:pPr>
            <w:r>
              <w:rPr>
                <w:sz w:val="17"/>
              </w:rPr>
              <w:tab/>
              <w:t>e.</w:t>
            </w:r>
            <w:r>
              <w:rPr>
                <w:sz w:val="17"/>
              </w:rPr>
              <w:tab/>
            </w:r>
            <w:r>
              <w:rPr>
                <w:sz w:val="17"/>
                <w:u w:val="single"/>
              </w:rPr>
              <w:t>Children from other relationships</w:t>
            </w:r>
            <w:r>
              <w:rPr>
                <w:sz w:val="17"/>
              </w:rPr>
              <w:t>:  The court may deviate from the standard calculation when either or both of the parents before the court have children from other relationships to whom the parent owes a duty of support.</w:t>
            </w:r>
          </w:p>
          <w:p w:rsidR="008406E7" w:rsidRDefault="008406E7" w:rsidP="000E4017">
            <w:pPr>
              <w:tabs>
                <w:tab w:val="left" w:pos="900"/>
              </w:tabs>
              <w:ind w:left="1260" w:hanging="1260"/>
              <w:rPr>
                <w:sz w:val="17"/>
              </w:rPr>
            </w:pPr>
            <w:r>
              <w:rPr>
                <w:sz w:val="17"/>
              </w:rPr>
              <w:tab/>
              <w:t>i.</w:t>
            </w:r>
            <w:r>
              <w:rPr>
                <w:sz w:val="17"/>
              </w:rPr>
              <w:tab/>
              <w:t>The child support schedule shall be applied to the parents and children of the family before the court to determine the presumptive amount of support.</w:t>
            </w:r>
          </w:p>
          <w:p w:rsidR="008406E7" w:rsidRDefault="008406E7" w:rsidP="000E4017">
            <w:pPr>
              <w:tabs>
                <w:tab w:val="left" w:pos="900"/>
              </w:tabs>
              <w:ind w:left="1260" w:hanging="1260"/>
              <w:rPr>
                <w:sz w:val="17"/>
              </w:rPr>
            </w:pPr>
            <w:r>
              <w:rPr>
                <w:sz w:val="17"/>
              </w:rPr>
              <w:tab/>
              <w:t>ii.</w:t>
            </w:r>
            <w:r>
              <w:rPr>
                <w:sz w:val="17"/>
              </w:rPr>
              <w:tab/>
              <w:t>Children from other relationships shall not be counted in the number of children for purposes of determining the basic support obligation and the standard calculation.</w:t>
            </w:r>
          </w:p>
          <w:p w:rsidR="008406E7" w:rsidRDefault="008406E7" w:rsidP="000E4017">
            <w:pPr>
              <w:tabs>
                <w:tab w:val="left" w:pos="900"/>
              </w:tabs>
              <w:ind w:left="1260" w:hanging="1260"/>
              <w:rPr>
                <w:sz w:val="17"/>
              </w:rPr>
            </w:pPr>
            <w:r>
              <w:rPr>
                <w:sz w:val="17"/>
              </w:rPr>
              <w:tab/>
              <w:t>iii.</w:t>
            </w:r>
            <w:r>
              <w:rPr>
                <w:sz w:val="17"/>
              </w:rPr>
              <w:tab/>
              <w:t>When considering a deviation from the standard calculation for children from other relationships, the court may consider only other children to whom the parent owes a duty of support.  The court may consider court-ordered payments of child support for children from other relationships only to the extent that the support is actually paid.</w:t>
            </w:r>
          </w:p>
          <w:p w:rsidR="008406E7" w:rsidRDefault="008406E7" w:rsidP="000E4017">
            <w:pPr>
              <w:tabs>
                <w:tab w:val="left" w:pos="900"/>
              </w:tabs>
              <w:ind w:left="1260" w:hanging="1260"/>
              <w:rPr>
                <w:sz w:val="17"/>
              </w:rPr>
            </w:pPr>
            <w:r>
              <w:rPr>
                <w:sz w:val="17"/>
              </w:rPr>
              <w:tab/>
              <w:t>iv.</w:t>
            </w:r>
            <w:r>
              <w:rPr>
                <w:sz w:val="17"/>
              </w:rPr>
              <w:tab/>
              <w:t>When the court has determined that either or both parents have children from other relationships, deviations under this section shall be based on consideration of the total circumstances of both households.  All child support obligations paid, received, and owed for all children shall be disclosed and considered.  RCW 26.19.075(1)(e).</w:t>
            </w:r>
          </w:p>
          <w:p w:rsidR="008406E7" w:rsidRDefault="008406E7" w:rsidP="000E4017">
            <w:pPr>
              <w:tabs>
                <w:tab w:val="left" w:pos="900"/>
              </w:tabs>
              <w:ind w:left="1260" w:hanging="1260"/>
              <w:rPr>
                <w:sz w:val="17"/>
              </w:rPr>
            </w:pPr>
          </w:p>
          <w:p w:rsidR="008406E7" w:rsidRDefault="008406E7" w:rsidP="000E4017">
            <w:pPr>
              <w:tabs>
                <w:tab w:val="left" w:pos="540"/>
              </w:tabs>
              <w:ind w:left="540" w:hanging="540"/>
              <w:rPr>
                <w:sz w:val="17"/>
              </w:rPr>
            </w:pPr>
            <w:r>
              <w:rPr>
                <w:sz w:val="17"/>
              </w:rPr>
              <w:t>2.</w:t>
            </w:r>
            <w:r>
              <w:rPr>
                <w:sz w:val="17"/>
              </w:rPr>
              <w:tab/>
              <w:t xml:space="preserve">All income and resources of the parties before the court, new spouses or domestic partners, and other adults in the household shall be disclosed and considered as provided.  The presumptive amount of support shall be determined according to the child support schedule.  Unless specific reasons for deviation are set forth in the written findings of fact and are supported by the evidence, the court shall order each parent to pay the amount of support determined by using the standard calculation.  </w:t>
            </w:r>
            <w:r>
              <w:rPr>
                <w:sz w:val="17"/>
              </w:rPr>
              <w:br/>
              <w:t>RCW 26.19.075(2).</w:t>
            </w:r>
            <w:r w:rsidDel="00711163">
              <w:rPr>
                <w:sz w:val="17"/>
              </w:rPr>
              <w:t xml:space="preserve"> </w:t>
            </w:r>
          </w:p>
          <w:p w:rsidR="008406E7" w:rsidRDefault="008406E7" w:rsidP="000E4017">
            <w:pPr>
              <w:tabs>
                <w:tab w:val="left" w:pos="540"/>
              </w:tabs>
              <w:ind w:left="540" w:hanging="540"/>
              <w:rPr>
                <w:sz w:val="17"/>
              </w:rPr>
            </w:pPr>
          </w:p>
          <w:p w:rsidR="008406E7" w:rsidRDefault="008406E7" w:rsidP="000E4017">
            <w:pPr>
              <w:tabs>
                <w:tab w:val="left" w:pos="540"/>
              </w:tabs>
              <w:ind w:left="540" w:hanging="540"/>
              <w:rPr>
                <w:sz w:val="17"/>
              </w:rPr>
            </w:pPr>
          </w:p>
          <w:p w:rsidR="008406E7" w:rsidRDefault="008406E7" w:rsidP="000E4017">
            <w:pPr>
              <w:tabs>
                <w:tab w:val="left" w:pos="540"/>
              </w:tabs>
              <w:ind w:left="540" w:hanging="540"/>
              <w:rPr>
                <w:sz w:val="17"/>
              </w:rPr>
            </w:pPr>
          </w:p>
          <w:p w:rsidR="008406E7" w:rsidRDefault="008406E7" w:rsidP="000E4017">
            <w:pPr>
              <w:tabs>
                <w:tab w:val="left" w:pos="540"/>
              </w:tabs>
              <w:ind w:left="540" w:hanging="540"/>
              <w:rPr>
                <w:sz w:val="17"/>
              </w:rPr>
            </w:pPr>
            <w:r>
              <w:rPr>
                <w:sz w:val="17"/>
              </w:rPr>
              <w:lastRenderedPageBreak/>
              <w:t>5.</w:t>
            </w:r>
            <w:r>
              <w:rPr>
                <w:sz w:val="17"/>
              </w:rPr>
              <w:tab/>
              <w:t>The court shall not order the payment of post-secondary educational expenses beyond the child’s twenty-third birthday, except for exceptional circumstances, such as mental, physical or emotional disabilities.  RCW 26.19.090(5).</w:t>
            </w:r>
          </w:p>
          <w:p w:rsidR="008406E7" w:rsidRDefault="008406E7" w:rsidP="000E4017">
            <w:pPr>
              <w:tabs>
                <w:tab w:val="left" w:pos="540"/>
              </w:tabs>
              <w:ind w:left="540" w:hanging="540"/>
              <w:rPr>
                <w:sz w:val="17"/>
              </w:rPr>
            </w:pPr>
          </w:p>
          <w:p w:rsidR="008406E7" w:rsidRDefault="008406E7" w:rsidP="000E4017">
            <w:pPr>
              <w:tabs>
                <w:tab w:val="left" w:pos="540"/>
              </w:tabs>
              <w:ind w:left="540" w:hanging="540"/>
              <w:rPr>
                <w:sz w:val="17"/>
              </w:rPr>
            </w:pPr>
            <w:r>
              <w:rPr>
                <w:sz w:val="17"/>
              </w:rPr>
              <w:t>6.</w:t>
            </w:r>
            <w:r>
              <w:rPr>
                <w:sz w:val="17"/>
              </w:rPr>
              <w:tab/>
              <w:t>The court shall direct that either or both parents’ payments for post-secondary educational expenses are made directly to the educational institution if feasible.  If direct payments are not feasible, then the court in its discretion may order that either or both parents’ payments are made directly to the child if the child does not reside with either parent.  If the child resides with one of the parents, the court may direct that the parent making the support transfer payments make the payments to the child or to the parent who has been receiving the support transfer payments.  RCW 26.19.090(6).</w:t>
            </w:r>
          </w:p>
          <w:p w:rsidR="008406E7" w:rsidRDefault="008406E7" w:rsidP="000E4017">
            <w:pPr>
              <w:ind w:left="450"/>
            </w:pPr>
          </w:p>
        </w:tc>
        <w:tc>
          <w:tcPr>
            <w:tcW w:w="5220" w:type="dxa"/>
            <w:tcBorders>
              <w:top w:val="nil"/>
              <w:left w:val="nil"/>
              <w:bottom w:val="nil"/>
              <w:right w:val="nil"/>
            </w:tcBorders>
          </w:tcPr>
          <w:p w:rsidR="008406E7" w:rsidRDefault="008406E7" w:rsidP="000E4017">
            <w:pPr>
              <w:tabs>
                <w:tab w:val="left" w:pos="540"/>
              </w:tabs>
              <w:ind w:left="540" w:hanging="540"/>
              <w:rPr>
                <w:sz w:val="17"/>
              </w:rPr>
            </w:pPr>
            <w:r>
              <w:rPr>
                <w:sz w:val="17"/>
              </w:rPr>
              <w:lastRenderedPageBreak/>
              <w:t>3.</w:t>
            </w:r>
            <w:r>
              <w:rPr>
                <w:sz w:val="17"/>
              </w:rPr>
              <w:tab/>
              <w:t>The court shall enter findings that specify reasons for any deviation or any denial of a party’s request for any deviation from the standard calculation made by the court.  The court shall not consider reasons for deviation until the court determines the standard calculation for each parent.  RCW 26.19.075(3).</w:t>
            </w:r>
          </w:p>
          <w:p w:rsidR="008406E7" w:rsidRDefault="008406E7" w:rsidP="000E4017">
            <w:pPr>
              <w:tabs>
                <w:tab w:val="left" w:pos="540"/>
              </w:tabs>
              <w:ind w:left="540" w:hanging="540"/>
              <w:rPr>
                <w:sz w:val="17"/>
              </w:rPr>
            </w:pPr>
          </w:p>
          <w:p w:rsidR="008406E7" w:rsidRDefault="008406E7" w:rsidP="000E4017">
            <w:pPr>
              <w:tabs>
                <w:tab w:val="left" w:pos="540"/>
              </w:tabs>
              <w:ind w:left="540" w:hanging="540"/>
              <w:rPr>
                <w:sz w:val="17"/>
              </w:rPr>
            </w:pPr>
            <w:r>
              <w:rPr>
                <w:sz w:val="17"/>
              </w:rPr>
              <w:t>4.</w:t>
            </w:r>
            <w:r>
              <w:rPr>
                <w:sz w:val="17"/>
              </w:rPr>
              <w:tab/>
              <w:t>When reasons exist for deviation, the court shall exercise discretion in considering the extent to which the factors would affect the support obligation.  RCW 26.19.075(4).</w:t>
            </w:r>
          </w:p>
          <w:p w:rsidR="008406E7" w:rsidRDefault="008406E7" w:rsidP="000E4017">
            <w:pPr>
              <w:tabs>
                <w:tab w:val="left" w:pos="540"/>
              </w:tabs>
              <w:ind w:left="540" w:hanging="540"/>
              <w:rPr>
                <w:sz w:val="17"/>
              </w:rPr>
            </w:pPr>
          </w:p>
          <w:p w:rsidR="008406E7" w:rsidRDefault="008406E7" w:rsidP="000E4017">
            <w:pPr>
              <w:tabs>
                <w:tab w:val="left" w:pos="540"/>
              </w:tabs>
              <w:ind w:left="540" w:hanging="540"/>
              <w:rPr>
                <w:sz w:val="17"/>
              </w:rPr>
            </w:pPr>
            <w:r>
              <w:rPr>
                <w:sz w:val="17"/>
              </w:rPr>
              <w:t>5.</w:t>
            </w:r>
            <w:r>
              <w:rPr>
                <w:sz w:val="17"/>
              </w:rPr>
              <w:tab/>
              <w:t>Agreement of the parties is not by itself adequate reason for any deviations from the standard calculations.  RCW 26.19.075(5).</w:t>
            </w:r>
          </w:p>
          <w:p w:rsidR="008406E7" w:rsidRDefault="008406E7" w:rsidP="000E4017">
            <w:pPr>
              <w:tabs>
                <w:tab w:val="left" w:pos="540"/>
              </w:tabs>
              <w:ind w:left="540" w:hanging="540"/>
              <w:rPr>
                <w:sz w:val="17"/>
              </w:rPr>
            </w:pPr>
          </w:p>
          <w:p w:rsidR="008406E7" w:rsidRPr="0039583A" w:rsidRDefault="008406E7" w:rsidP="000E4017">
            <w:pPr>
              <w:rPr>
                <w:rFonts w:ascii="Arial" w:hAnsi="Arial" w:cs="Arial"/>
                <w:b/>
                <w:sz w:val="24"/>
                <w:szCs w:val="24"/>
              </w:rPr>
            </w:pPr>
            <w:r>
              <w:rPr>
                <w:rFonts w:ascii="Arial" w:hAnsi="Arial" w:cs="Arial"/>
                <w:b/>
                <w:sz w:val="24"/>
                <w:szCs w:val="24"/>
              </w:rPr>
              <w:t>Benefits paid that apply toward a person’s child support obligation</w:t>
            </w:r>
          </w:p>
          <w:p w:rsidR="008406E7" w:rsidRDefault="008406E7" w:rsidP="000E4017"/>
          <w:p w:rsidR="008406E7" w:rsidRPr="00716BC4" w:rsidRDefault="008406E7" w:rsidP="000E4017">
            <w:pPr>
              <w:rPr>
                <w:sz w:val="17"/>
                <w:szCs w:val="17"/>
              </w:rPr>
            </w:pPr>
            <w:r w:rsidRPr="00716BC4">
              <w:rPr>
                <w:sz w:val="17"/>
                <w:szCs w:val="17"/>
              </w:rPr>
              <w:t>If an injured worker, person with disabilities, deceased person, retired person, or veteran who owes a child support obligation receives one of these benefits:</w:t>
            </w:r>
          </w:p>
          <w:p w:rsidR="008406E7" w:rsidRPr="00716BC4" w:rsidRDefault="008406E7" w:rsidP="000E4017">
            <w:pPr>
              <w:rPr>
                <w:sz w:val="17"/>
                <w:szCs w:val="17"/>
              </w:rPr>
            </w:pPr>
          </w:p>
          <w:p w:rsidR="008406E7" w:rsidRPr="00716BC4" w:rsidRDefault="008406E7" w:rsidP="000E4017">
            <w:pPr>
              <w:numPr>
                <w:ilvl w:val="0"/>
                <w:numId w:val="16"/>
              </w:numPr>
              <w:rPr>
                <w:sz w:val="17"/>
                <w:szCs w:val="17"/>
              </w:rPr>
            </w:pPr>
            <w:r w:rsidRPr="00716BC4">
              <w:rPr>
                <w:sz w:val="17"/>
                <w:szCs w:val="17"/>
              </w:rPr>
              <w:t>Department of Labor and Industries payments</w:t>
            </w:r>
          </w:p>
          <w:p w:rsidR="008406E7" w:rsidRPr="00716BC4" w:rsidRDefault="008406E7" w:rsidP="000E4017">
            <w:pPr>
              <w:numPr>
                <w:ilvl w:val="0"/>
                <w:numId w:val="16"/>
              </w:numPr>
              <w:rPr>
                <w:sz w:val="17"/>
                <w:szCs w:val="17"/>
              </w:rPr>
            </w:pPr>
            <w:r w:rsidRPr="00716BC4">
              <w:rPr>
                <w:sz w:val="17"/>
                <w:szCs w:val="17"/>
              </w:rPr>
              <w:t>Self-Insurer’s payment</w:t>
            </w:r>
          </w:p>
          <w:p w:rsidR="008406E7" w:rsidRPr="00716BC4" w:rsidRDefault="008406E7" w:rsidP="000E4017">
            <w:pPr>
              <w:numPr>
                <w:ilvl w:val="0"/>
                <w:numId w:val="16"/>
              </w:numPr>
              <w:rPr>
                <w:sz w:val="17"/>
                <w:szCs w:val="17"/>
              </w:rPr>
            </w:pPr>
            <w:r w:rsidRPr="00716BC4">
              <w:rPr>
                <w:sz w:val="17"/>
                <w:szCs w:val="17"/>
              </w:rPr>
              <w:t>Social Security Administration:</w:t>
            </w:r>
          </w:p>
          <w:p w:rsidR="008406E7" w:rsidRPr="00716BC4" w:rsidRDefault="008406E7" w:rsidP="000E4017">
            <w:pPr>
              <w:numPr>
                <w:ilvl w:val="1"/>
                <w:numId w:val="16"/>
              </w:numPr>
              <w:ind w:left="1080"/>
              <w:rPr>
                <w:sz w:val="17"/>
                <w:szCs w:val="17"/>
              </w:rPr>
            </w:pPr>
            <w:r w:rsidRPr="00716BC4">
              <w:rPr>
                <w:sz w:val="17"/>
                <w:szCs w:val="17"/>
              </w:rPr>
              <w:t>Social Security disability dependency benefits</w:t>
            </w:r>
          </w:p>
          <w:p w:rsidR="008406E7" w:rsidRPr="00716BC4" w:rsidRDefault="008406E7" w:rsidP="000E4017">
            <w:pPr>
              <w:numPr>
                <w:ilvl w:val="1"/>
                <w:numId w:val="16"/>
              </w:numPr>
              <w:ind w:left="1080"/>
              <w:rPr>
                <w:sz w:val="17"/>
                <w:szCs w:val="17"/>
              </w:rPr>
            </w:pPr>
            <w:r w:rsidRPr="00716BC4">
              <w:rPr>
                <w:sz w:val="17"/>
                <w:szCs w:val="17"/>
              </w:rPr>
              <w:t>Retirement benefits</w:t>
            </w:r>
          </w:p>
          <w:p w:rsidR="008406E7" w:rsidRPr="00716BC4" w:rsidRDefault="008406E7" w:rsidP="000E4017">
            <w:pPr>
              <w:numPr>
                <w:ilvl w:val="1"/>
                <w:numId w:val="16"/>
              </w:numPr>
              <w:ind w:left="1080"/>
              <w:rPr>
                <w:sz w:val="17"/>
                <w:szCs w:val="17"/>
              </w:rPr>
            </w:pPr>
            <w:r w:rsidRPr="00716BC4">
              <w:rPr>
                <w:sz w:val="17"/>
                <w:szCs w:val="17"/>
              </w:rPr>
              <w:t>Survivors insurance benefits</w:t>
            </w:r>
          </w:p>
          <w:p w:rsidR="008406E7" w:rsidRPr="00716BC4" w:rsidRDefault="008406E7" w:rsidP="000E4017">
            <w:pPr>
              <w:numPr>
                <w:ilvl w:val="0"/>
                <w:numId w:val="16"/>
              </w:numPr>
              <w:rPr>
                <w:sz w:val="17"/>
                <w:szCs w:val="17"/>
              </w:rPr>
            </w:pPr>
            <w:r w:rsidRPr="00716BC4">
              <w:rPr>
                <w:sz w:val="17"/>
                <w:szCs w:val="17"/>
              </w:rPr>
              <w:t>Veteran’s Administration benefits</w:t>
            </w:r>
          </w:p>
          <w:p w:rsidR="008406E7" w:rsidRPr="00716BC4" w:rsidRDefault="008406E7" w:rsidP="000E4017">
            <w:pPr>
              <w:rPr>
                <w:sz w:val="17"/>
                <w:szCs w:val="17"/>
              </w:rPr>
            </w:pPr>
          </w:p>
          <w:p w:rsidR="008406E7" w:rsidRDefault="008406E7" w:rsidP="000E4017">
            <w:pPr>
              <w:rPr>
                <w:sz w:val="17"/>
                <w:szCs w:val="17"/>
              </w:rPr>
            </w:pPr>
            <w:r w:rsidRPr="00716BC4">
              <w:rPr>
                <w:sz w:val="17"/>
                <w:szCs w:val="17"/>
              </w:rPr>
              <w:t>and shows that the child or the child’s household receives a payment from those benefits, then, the amount of the payment made on behalf of the child or on account of the child applies toward the person’s child support obligation for the same period covered by the benefit.</w:t>
            </w:r>
          </w:p>
          <w:p w:rsidR="008406E7" w:rsidRPr="00716BC4" w:rsidRDefault="008406E7" w:rsidP="000E4017">
            <w:pPr>
              <w:tabs>
                <w:tab w:val="left" w:pos="540"/>
              </w:tabs>
              <w:ind w:left="540" w:hanging="540"/>
              <w:rPr>
                <w:rFonts w:ascii="Arial" w:hAnsi="Arial" w:cs="Arial"/>
                <w:b/>
                <w:sz w:val="17"/>
                <w:szCs w:val="17"/>
              </w:rPr>
            </w:pPr>
          </w:p>
          <w:p w:rsidR="008406E7" w:rsidRPr="0039583A" w:rsidRDefault="008406E7" w:rsidP="000E4017">
            <w:pPr>
              <w:tabs>
                <w:tab w:val="left" w:pos="540"/>
              </w:tabs>
              <w:ind w:left="540" w:hanging="540"/>
              <w:rPr>
                <w:rFonts w:ascii="Arial" w:hAnsi="Arial" w:cs="Arial"/>
                <w:b/>
                <w:sz w:val="24"/>
                <w:szCs w:val="24"/>
              </w:rPr>
            </w:pPr>
            <w:r w:rsidRPr="0039583A">
              <w:rPr>
                <w:rFonts w:ascii="Arial" w:hAnsi="Arial" w:cs="Arial"/>
                <w:b/>
                <w:sz w:val="24"/>
                <w:szCs w:val="24"/>
              </w:rPr>
              <w:t>P</w:t>
            </w:r>
            <w:r>
              <w:rPr>
                <w:rFonts w:ascii="Arial" w:hAnsi="Arial" w:cs="Arial"/>
                <w:b/>
                <w:sz w:val="24"/>
                <w:szCs w:val="24"/>
              </w:rPr>
              <w:t>ost</w:t>
            </w:r>
            <w:r w:rsidRPr="0039583A">
              <w:rPr>
                <w:rFonts w:ascii="Arial" w:hAnsi="Arial" w:cs="Arial"/>
                <w:b/>
                <w:sz w:val="24"/>
                <w:szCs w:val="24"/>
              </w:rPr>
              <w:t>-S</w:t>
            </w:r>
            <w:r>
              <w:rPr>
                <w:rFonts w:ascii="Arial" w:hAnsi="Arial" w:cs="Arial"/>
                <w:b/>
                <w:sz w:val="24"/>
                <w:szCs w:val="24"/>
              </w:rPr>
              <w:t>econdary</w:t>
            </w:r>
            <w:r w:rsidRPr="0039583A">
              <w:rPr>
                <w:rFonts w:ascii="Arial" w:hAnsi="Arial" w:cs="Arial"/>
                <w:b/>
                <w:sz w:val="24"/>
                <w:szCs w:val="24"/>
              </w:rPr>
              <w:t xml:space="preserve"> E</w:t>
            </w:r>
            <w:r>
              <w:rPr>
                <w:rFonts w:ascii="Arial" w:hAnsi="Arial" w:cs="Arial"/>
                <w:b/>
                <w:sz w:val="24"/>
                <w:szCs w:val="24"/>
              </w:rPr>
              <w:t>ducation</w:t>
            </w:r>
            <w:r w:rsidRPr="0039583A">
              <w:rPr>
                <w:rFonts w:ascii="Arial" w:hAnsi="Arial" w:cs="Arial"/>
                <w:b/>
                <w:sz w:val="24"/>
                <w:szCs w:val="24"/>
              </w:rPr>
              <w:t xml:space="preserve"> S</w:t>
            </w:r>
            <w:r>
              <w:rPr>
                <w:rFonts w:ascii="Arial" w:hAnsi="Arial" w:cs="Arial"/>
                <w:b/>
                <w:sz w:val="24"/>
                <w:szCs w:val="24"/>
              </w:rPr>
              <w:t>tandards</w:t>
            </w:r>
          </w:p>
          <w:p w:rsidR="008406E7" w:rsidRDefault="008406E7" w:rsidP="000E4017">
            <w:pPr>
              <w:tabs>
                <w:tab w:val="left" w:pos="540"/>
              </w:tabs>
              <w:ind w:left="540" w:hanging="540"/>
              <w:rPr>
                <w:sz w:val="17"/>
              </w:rPr>
            </w:pPr>
          </w:p>
          <w:p w:rsidR="008406E7" w:rsidRDefault="008406E7" w:rsidP="000E4017">
            <w:pPr>
              <w:tabs>
                <w:tab w:val="left" w:pos="540"/>
              </w:tabs>
              <w:ind w:left="540" w:hanging="540"/>
              <w:rPr>
                <w:sz w:val="17"/>
              </w:rPr>
            </w:pPr>
            <w:r>
              <w:rPr>
                <w:sz w:val="17"/>
              </w:rPr>
              <w:t>1.</w:t>
            </w:r>
            <w:r>
              <w:rPr>
                <w:sz w:val="17"/>
              </w:rPr>
              <w:tab/>
              <w:t>The child support schedule shall be advisory and not mandatory for post-secondary educational support.  RCW 26.19.090(1)</w:t>
            </w:r>
          </w:p>
          <w:p w:rsidR="008406E7" w:rsidRDefault="008406E7" w:rsidP="000E4017">
            <w:pPr>
              <w:tabs>
                <w:tab w:val="left" w:pos="540"/>
              </w:tabs>
              <w:ind w:left="540" w:hanging="540"/>
              <w:rPr>
                <w:sz w:val="17"/>
              </w:rPr>
            </w:pPr>
          </w:p>
          <w:p w:rsidR="008406E7" w:rsidRDefault="008406E7" w:rsidP="000E4017">
            <w:pPr>
              <w:tabs>
                <w:tab w:val="left" w:pos="540"/>
              </w:tabs>
              <w:ind w:left="540" w:hanging="540"/>
              <w:rPr>
                <w:sz w:val="17"/>
              </w:rPr>
            </w:pPr>
            <w:r>
              <w:rPr>
                <w:sz w:val="17"/>
              </w:rPr>
              <w:t>2.</w:t>
            </w:r>
            <w:r>
              <w:rPr>
                <w:sz w:val="17"/>
              </w:rPr>
              <w:tab/>
              <w:t>When considering whether to order support for post-secondary educational expenses, the court shall determine whether the child is in fact dependent and is relying upon the parents for the reasonable necessities of life.  The court shall exercise its discretion when determining whether and for how long to award post-secondary educational support based upon consideration of factors that include but are not limited to the following:  age of the child; the child’s needs; the expectations of the parties for their child(ren) when the parents were together; the child(ren)’s prospects, desires, aptitudes, abilities or disabilities; the nature of the post-secondary education sought and the parent’s level of education, standard of living and current and future resources.  Also to be considered are the amount and type of support that the child would have been afforded if the parents had stayed together.  RCW 26.19.090(2).</w:t>
            </w:r>
          </w:p>
          <w:p w:rsidR="008406E7" w:rsidRDefault="008406E7" w:rsidP="000E4017">
            <w:pPr>
              <w:tabs>
                <w:tab w:val="left" w:pos="540"/>
              </w:tabs>
              <w:ind w:left="540" w:hanging="540"/>
              <w:rPr>
                <w:sz w:val="17"/>
              </w:rPr>
            </w:pPr>
          </w:p>
          <w:p w:rsidR="008406E7" w:rsidRDefault="008406E7" w:rsidP="000E4017">
            <w:pPr>
              <w:tabs>
                <w:tab w:val="left" w:pos="540"/>
              </w:tabs>
              <w:ind w:left="540" w:hanging="540"/>
              <w:rPr>
                <w:sz w:val="17"/>
              </w:rPr>
            </w:pPr>
            <w:r>
              <w:rPr>
                <w:sz w:val="17"/>
              </w:rPr>
              <w:t>3.</w:t>
            </w:r>
            <w:r>
              <w:rPr>
                <w:sz w:val="17"/>
              </w:rPr>
              <w:tab/>
              <w:t>The child must enroll in an accredited academic or vocational school, must be actively pursuing a course of study commensurate with the child’s vocational goals and must be in good academic standing as defined by the institution.  The court-ordered post-secondary educational support shall be automatically suspended during the period or periods the child fails to comply with these conditions.  RCW 26.19.090(3).</w:t>
            </w:r>
          </w:p>
          <w:p w:rsidR="008406E7" w:rsidRDefault="008406E7" w:rsidP="000E4017">
            <w:pPr>
              <w:tabs>
                <w:tab w:val="left" w:pos="540"/>
              </w:tabs>
              <w:ind w:left="540" w:hanging="540"/>
              <w:rPr>
                <w:sz w:val="17"/>
              </w:rPr>
            </w:pPr>
          </w:p>
          <w:p w:rsidR="008406E7" w:rsidRDefault="008406E7" w:rsidP="008406E7">
            <w:pPr>
              <w:tabs>
                <w:tab w:val="left" w:pos="540"/>
              </w:tabs>
              <w:ind w:left="540"/>
              <w:rPr>
                <w:sz w:val="17"/>
              </w:rPr>
            </w:pPr>
            <w:r>
              <w:rPr>
                <w:sz w:val="17"/>
              </w:rPr>
              <w:t>4.</w:t>
            </w:r>
            <w:r>
              <w:rPr>
                <w:sz w:val="17"/>
              </w:rPr>
              <w:tab/>
              <w:t>The child shall also make available all academic records and grades to both parents as a condition of receiving post-secondary educational support.  Each parent shall have full and equal access to the post-secondary education records as provided by statute (RCW 26.09.225).  RCW 26.19.090(4).</w:t>
            </w:r>
          </w:p>
          <w:p w:rsidR="008406E7" w:rsidRDefault="008406E7" w:rsidP="000E4017">
            <w:pPr>
              <w:tabs>
                <w:tab w:val="left" w:pos="530"/>
              </w:tabs>
              <w:ind w:left="540" w:hanging="540"/>
            </w:pPr>
          </w:p>
        </w:tc>
      </w:tr>
    </w:tbl>
    <w:p w:rsidR="008406E7" w:rsidRDefault="008406E7" w:rsidP="008406E7">
      <w:pPr>
        <w:jc w:val="center"/>
        <w:rPr>
          <w:caps/>
          <w:sz w:val="32"/>
        </w:rPr>
        <w:sectPr w:rsidR="008406E7" w:rsidSect="00E24621">
          <w:headerReference w:type="default" r:id="rId11"/>
          <w:footerReference w:type="default" r:id="rId12"/>
          <w:pgSz w:w="12240" w:h="15840" w:code="1"/>
          <w:pgMar w:top="1008" w:right="1008" w:bottom="1008" w:left="1008" w:header="720" w:footer="720" w:gutter="0"/>
          <w:pgNumType w:start="1"/>
          <w:cols w:space="720"/>
        </w:sectPr>
      </w:pPr>
    </w:p>
    <w:p w:rsidR="008406E7" w:rsidRDefault="008406E7" w:rsidP="008406E7">
      <w:pPr>
        <w:jc w:val="center"/>
        <w:rPr>
          <w:caps/>
          <w:sz w:val="32"/>
        </w:rPr>
      </w:pPr>
      <w:r>
        <w:rPr>
          <w:caps/>
          <w:sz w:val="32"/>
        </w:rPr>
        <w:lastRenderedPageBreak/>
        <w:t>Washington State Child Support Schedule</w:t>
      </w:r>
    </w:p>
    <w:p w:rsidR="008406E7" w:rsidRDefault="008406E7" w:rsidP="008406E7">
      <w:pPr>
        <w:jc w:val="center"/>
        <w:rPr>
          <w:caps/>
          <w:sz w:val="24"/>
        </w:rPr>
      </w:pPr>
      <w:r>
        <w:rPr>
          <w:caps/>
          <w:sz w:val="32"/>
        </w:rPr>
        <w:t>Instructions for Worksheets</w:t>
      </w:r>
    </w:p>
    <w:p w:rsidR="008406E7" w:rsidRDefault="008406E7" w:rsidP="008406E7">
      <w:pPr>
        <w:jc w:val="center"/>
      </w:pPr>
    </w:p>
    <w:tbl>
      <w:tblPr>
        <w:tblW w:w="0" w:type="auto"/>
        <w:tblLayout w:type="fixed"/>
        <w:tblLook w:val="0000" w:firstRow="0" w:lastRow="0" w:firstColumn="0" w:lastColumn="0" w:noHBand="0" w:noVBand="0"/>
      </w:tblPr>
      <w:tblGrid>
        <w:gridCol w:w="5148"/>
        <w:gridCol w:w="72"/>
        <w:gridCol w:w="5148"/>
        <w:gridCol w:w="90"/>
      </w:tblGrid>
      <w:tr w:rsidR="008406E7" w:rsidTr="000E4017">
        <w:trPr>
          <w:gridAfter w:val="1"/>
          <w:wAfter w:w="72" w:type="dxa"/>
        </w:trPr>
        <w:tc>
          <w:tcPr>
            <w:tcW w:w="5148" w:type="dxa"/>
            <w:tcBorders>
              <w:top w:val="nil"/>
              <w:left w:val="nil"/>
              <w:bottom w:val="nil"/>
              <w:right w:val="nil"/>
            </w:tcBorders>
          </w:tcPr>
          <w:p w:rsidR="008406E7" w:rsidRPr="00CA51D3" w:rsidRDefault="008406E7" w:rsidP="000E4017">
            <w:pPr>
              <w:rPr>
                <w:rFonts w:ascii="Arial" w:hAnsi="Arial" w:cs="Arial"/>
                <w:b/>
                <w:sz w:val="22"/>
                <w:szCs w:val="22"/>
              </w:rPr>
            </w:pPr>
            <w:r w:rsidRPr="00CA51D3">
              <w:rPr>
                <w:rFonts w:ascii="Arial" w:hAnsi="Arial" w:cs="Arial"/>
                <w:b/>
                <w:sz w:val="22"/>
                <w:szCs w:val="22"/>
              </w:rPr>
              <w:t>Worksheets</w:t>
            </w:r>
            <w:r w:rsidRPr="00967364">
              <w:rPr>
                <w:rFonts w:ascii="Arial" w:hAnsi="Arial" w:cs="Arial"/>
                <w:sz w:val="22"/>
                <w:szCs w:val="22"/>
              </w:rPr>
              <w:t>:</w:t>
            </w:r>
          </w:p>
          <w:p w:rsidR="008406E7" w:rsidRPr="007E46C5" w:rsidRDefault="008406E7" w:rsidP="000E4017">
            <w:pPr>
              <w:rPr>
                <w:sz w:val="16"/>
                <w:szCs w:val="16"/>
              </w:rPr>
            </w:pPr>
          </w:p>
          <w:p w:rsidR="008406E7" w:rsidRPr="007E46C5" w:rsidRDefault="008406E7" w:rsidP="000E4017">
            <w:r w:rsidRPr="007E46C5">
              <w:t>Immediately below the form title, check the box showing if the worksheets are proposed or an order signed by the judge.  If they are proposed, check the box showing who proposed them and put your name.</w:t>
            </w:r>
          </w:p>
          <w:p w:rsidR="008406E7" w:rsidRPr="007E46C5" w:rsidRDefault="008406E7" w:rsidP="000E4017">
            <w:pPr>
              <w:rPr>
                <w:sz w:val="16"/>
                <w:szCs w:val="16"/>
              </w:rPr>
            </w:pPr>
          </w:p>
          <w:p w:rsidR="008406E7" w:rsidRDefault="008406E7" w:rsidP="000E4017">
            <w:r>
              <w:t xml:space="preserve">Fill in your county, the case number, and the names and ages of only those children whose support is at issue.  </w:t>
            </w:r>
          </w:p>
          <w:p w:rsidR="008406E7" w:rsidRPr="007E46C5" w:rsidRDefault="008406E7" w:rsidP="000E4017">
            <w:pPr>
              <w:rPr>
                <w:sz w:val="16"/>
                <w:szCs w:val="16"/>
              </w:rPr>
            </w:pPr>
          </w:p>
          <w:p w:rsidR="008406E7" w:rsidRDefault="008406E7" w:rsidP="000E4017">
            <w:r>
              <w:t xml:space="preserve">Write your name above “(Column 1)” and write the other parent’s name above “(Column 2).”  In the rest of the worksheet, list your information under “Column 1” and list the other parent’s information under “Column 2.” </w:t>
            </w:r>
          </w:p>
          <w:p w:rsidR="008406E7" w:rsidRPr="007E46C5" w:rsidRDefault="008406E7" w:rsidP="000E4017">
            <w:pPr>
              <w:rPr>
                <w:sz w:val="16"/>
                <w:szCs w:val="16"/>
              </w:rPr>
            </w:pPr>
          </w:p>
          <w:p w:rsidR="008406E7" w:rsidRPr="009D239F" w:rsidRDefault="008406E7" w:rsidP="000E4017">
            <w:pPr>
              <w:rPr>
                <w:rFonts w:ascii="Arial" w:hAnsi="Arial" w:cs="Arial"/>
                <w:b/>
                <w:sz w:val="24"/>
                <w:szCs w:val="24"/>
                <w:u w:val="single"/>
              </w:rPr>
            </w:pPr>
            <w:r>
              <w:rPr>
                <w:rFonts w:ascii="Arial" w:hAnsi="Arial" w:cs="Arial"/>
                <w:b/>
                <w:sz w:val="24"/>
                <w:szCs w:val="24"/>
                <w:u w:val="single"/>
              </w:rPr>
              <w:t>Part I</w:t>
            </w:r>
            <w:r>
              <w:rPr>
                <w:rFonts w:ascii="Arial" w:hAnsi="Arial" w:cs="Arial"/>
                <w:sz w:val="24"/>
                <w:szCs w:val="24"/>
                <w:u w:val="single"/>
              </w:rPr>
              <w:t>:</w:t>
            </w:r>
            <w:r>
              <w:rPr>
                <w:rFonts w:ascii="Arial" w:hAnsi="Arial" w:cs="Arial"/>
                <w:b/>
                <w:sz w:val="24"/>
                <w:szCs w:val="24"/>
                <w:u w:val="single"/>
              </w:rPr>
              <w:t xml:space="preserve"> Income</w:t>
            </w:r>
          </w:p>
          <w:p w:rsidR="008406E7" w:rsidRPr="007E46C5" w:rsidRDefault="008406E7" w:rsidP="000E4017">
            <w:pPr>
              <w:rPr>
                <w:caps/>
                <w:sz w:val="16"/>
                <w:szCs w:val="16"/>
              </w:rPr>
            </w:pPr>
          </w:p>
          <w:p w:rsidR="008406E7" w:rsidRDefault="008406E7" w:rsidP="000E4017">
            <w:r>
              <w:t xml:space="preserve">Pursuant to INCOME STANDARD #1: </w:t>
            </w:r>
            <w:r>
              <w:rPr>
                <w:u w:val="single"/>
              </w:rPr>
              <w:t>Consideration of all income</w:t>
            </w:r>
            <w:r>
              <w:t>, “only the income of the parents of the child(ren) whose support is at issue shall be calculated for purposes of calculating the basic support obligation.” (See page 1.)</w:t>
            </w:r>
          </w:p>
          <w:p w:rsidR="008406E7" w:rsidRPr="00CA51D3" w:rsidRDefault="008406E7" w:rsidP="000E4017">
            <w:pPr>
              <w:rPr>
                <w:sz w:val="18"/>
                <w:szCs w:val="18"/>
              </w:rPr>
            </w:pPr>
          </w:p>
          <w:p w:rsidR="008406E7" w:rsidRDefault="008406E7" w:rsidP="000E4017">
            <w:r>
              <w:t xml:space="preserve">Pursuant to INCOME STANDARD #2: </w:t>
            </w:r>
            <w:r>
              <w:rPr>
                <w:u w:val="single"/>
              </w:rPr>
              <w:t>Verification of income</w:t>
            </w:r>
            <w:r>
              <w:t xml:space="preserve">, “tax returns for the preceding two years and current paystubs are required for income verification purposes. Other sufficient verification shall be required for income and deductions which do not appear on tax returns or paystubs.” (See page 1.) </w:t>
            </w:r>
          </w:p>
          <w:p w:rsidR="008406E7" w:rsidRPr="007E46C5" w:rsidRDefault="008406E7" w:rsidP="000E4017">
            <w:pPr>
              <w:rPr>
                <w:sz w:val="16"/>
                <w:szCs w:val="16"/>
              </w:rPr>
            </w:pPr>
          </w:p>
          <w:p w:rsidR="008406E7" w:rsidRPr="001E627F" w:rsidRDefault="008406E7" w:rsidP="000E4017">
            <w:pPr>
              <w:rPr>
                <w:rFonts w:ascii="Arial" w:hAnsi="Arial" w:cs="Arial"/>
                <w:b/>
                <w:sz w:val="24"/>
                <w:szCs w:val="24"/>
              </w:rPr>
            </w:pPr>
            <w:r w:rsidRPr="001E627F">
              <w:rPr>
                <w:rFonts w:ascii="Arial" w:hAnsi="Arial" w:cs="Arial"/>
                <w:b/>
                <w:sz w:val="24"/>
                <w:szCs w:val="24"/>
              </w:rPr>
              <w:t>Gross Monthly Income</w:t>
            </w:r>
          </w:p>
          <w:p w:rsidR="008406E7" w:rsidRPr="007E46C5" w:rsidRDefault="008406E7" w:rsidP="000E4017">
            <w:pPr>
              <w:rPr>
                <w:sz w:val="16"/>
                <w:szCs w:val="16"/>
              </w:rPr>
            </w:pPr>
          </w:p>
          <w:p w:rsidR="008406E7" w:rsidRDefault="008406E7" w:rsidP="000E4017">
            <w:r>
              <w:t xml:space="preserve">Gross monthly income is defined under INCOME STANDARD #3: </w:t>
            </w:r>
            <w:r>
              <w:rPr>
                <w:u w:val="single"/>
              </w:rPr>
              <w:t>Income sources included in gross monthly income</w:t>
            </w:r>
            <w:r>
              <w:t xml:space="preserve">. (See page 1.) </w:t>
            </w:r>
          </w:p>
          <w:p w:rsidR="008406E7" w:rsidRPr="007E46C5" w:rsidRDefault="008406E7" w:rsidP="000E4017">
            <w:pPr>
              <w:rPr>
                <w:sz w:val="16"/>
                <w:szCs w:val="16"/>
              </w:rPr>
            </w:pPr>
          </w:p>
          <w:p w:rsidR="008406E7" w:rsidRDefault="008406E7" w:rsidP="000E4017">
            <w:r>
              <w:t xml:space="preserve">Income exclusions are defined under INCOME STANDARD #4: </w:t>
            </w:r>
            <w:r>
              <w:rPr>
                <w:u w:val="single"/>
              </w:rPr>
              <w:t>Income sources excluded from gross monthly income</w:t>
            </w:r>
            <w:r>
              <w:t xml:space="preserve">. (See page 2.) Excluded income must be disclosed and listed in Part VIII of the worksheets. </w:t>
            </w:r>
          </w:p>
          <w:p w:rsidR="008406E7" w:rsidRPr="007E46C5" w:rsidRDefault="008406E7" w:rsidP="000E4017">
            <w:pPr>
              <w:rPr>
                <w:sz w:val="16"/>
                <w:szCs w:val="16"/>
              </w:rPr>
            </w:pPr>
          </w:p>
          <w:p w:rsidR="008406E7" w:rsidRDefault="008406E7" w:rsidP="000E4017">
            <w:r>
              <w:t xml:space="preserve">Monthly Average of Income: </w:t>
            </w:r>
          </w:p>
          <w:p w:rsidR="008406E7" w:rsidRDefault="008406E7" w:rsidP="000E4017">
            <w:pPr>
              <w:numPr>
                <w:ilvl w:val="0"/>
                <w:numId w:val="1"/>
              </w:numPr>
              <w:ind w:left="360"/>
            </w:pPr>
            <w:r>
              <w:t>If income varies during the year, divide the annual total of the income by 12.</w:t>
            </w:r>
          </w:p>
          <w:p w:rsidR="008406E7" w:rsidRDefault="008406E7" w:rsidP="000E4017">
            <w:pPr>
              <w:numPr>
                <w:ilvl w:val="0"/>
                <w:numId w:val="1"/>
              </w:numPr>
              <w:ind w:left="360"/>
            </w:pPr>
            <w:r>
              <w:t>If paid weekly, multiply the weekly income by 52 and divide by 12.</w:t>
            </w:r>
          </w:p>
          <w:p w:rsidR="008406E7" w:rsidRDefault="008406E7" w:rsidP="000E4017">
            <w:pPr>
              <w:numPr>
                <w:ilvl w:val="0"/>
                <w:numId w:val="1"/>
              </w:numPr>
              <w:ind w:left="360"/>
            </w:pPr>
            <w:r>
              <w:t>If paid every other week, multiply the two-week income by 26 and divide by 12.</w:t>
            </w:r>
          </w:p>
          <w:p w:rsidR="008406E7" w:rsidRDefault="008406E7" w:rsidP="000E4017">
            <w:pPr>
              <w:numPr>
                <w:ilvl w:val="0"/>
                <w:numId w:val="1"/>
              </w:numPr>
              <w:ind w:left="360"/>
            </w:pPr>
            <w:r>
              <w:t>If paid twice a month (bi-monthly), multiply the bi-monthly income by 24 and divide by 12.</w:t>
            </w:r>
          </w:p>
          <w:p w:rsidR="008406E7" w:rsidRPr="007E46C5" w:rsidRDefault="008406E7" w:rsidP="000E4017">
            <w:pPr>
              <w:rPr>
                <w:sz w:val="16"/>
                <w:szCs w:val="16"/>
              </w:rPr>
            </w:pPr>
          </w:p>
          <w:p w:rsidR="008406E7" w:rsidRDefault="008406E7" w:rsidP="000E4017">
            <w:r>
              <w:rPr>
                <w:b/>
              </w:rPr>
              <w:t xml:space="preserve">LINE 1a, </w:t>
            </w:r>
            <w:r>
              <w:rPr>
                <w:b/>
                <w:u w:val="single"/>
              </w:rPr>
              <w:t>Wages and Salaries</w:t>
            </w:r>
            <w:r w:rsidRPr="00967364">
              <w:t xml:space="preserve">: </w:t>
            </w:r>
            <w:r>
              <w:rPr>
                <w:b/>
              </w:rPr>
              <w:t xml:space="preserve"> Enter the average monthly total of all salaries, wages, contract-related benefits, bonuses, and income from overtime and second jobs that is not excluded from income by RCW 26.19.071(4)(i)</w:t>
            </w:r>
            <w:r w:rsidRPr="00967364">
              <w:t>.</w:t>
            </w:r>
            <w:r>
              <w:rPr>
                <w:b/>
              </w:rPr>
              <w:t xml:space="preserve"> </w:t>
            </w:r>
          </w:p>
        </w:tc>
        <w:tc>
          <w:tcPr>
            <w:tcW w:w="5220" w:type="dxa"/>
            <w:gridSpan w:val="2"/>
            <w:tcBorders>
              <w:top w:val="nil"/>
              <w:left w:val="nil"/>
              <w:bottom w:val="nil"/>
              <w:right w:val="nil"/>
            </w:tcBorders>
          </w:tcPr>
          <w:p w:rsidR="008406E7" w:rsidRDefault="008406E7" w:rsidP="000E4017">
            <w:r>
              <w:rPr>
                <w:b/>
              </w:rPr>
              <w:t xml:space="preserve">LINE 1b, </w:t>
            </w:r>
            <w:r>
              <w:rPr>
                <w:b/>
                <w:u w:val="single"/>
              </w:rPr>
              <w:t>Interest and Dividend Income</w:t>
            </w:r>
            <w:r w:rsidRPr="00967364">
              <w:t>:</w:t>
            </w:r>
            <w:r>
              <w:rPr>
                <w:b/>
              </w:rPr>
              <w:t xml:space="preserve">  Enter the average monthly total of dividends and interest income</w:t>
            </w:r>
            <w:r w:rsidRPr="00967364">
              <w:t>.</w:t>
            </w:r>
          </w:p>
          <w:p w:rsidR="008406E7" w:rsidRDefault="008406E7" w:rsidP="000E4017">
            <w:pPr>
              <w:rPr>
                <w:b/>
              </w:rPr>
            </w:pPr>
          </w:p>
          <w:p w:rsidR="008406E7" w:rsidRDefault="008406E7" w:rsidP="000E4017">
            <w:r>
              <w:rPr>
                <w:b/>
              </w:rPr>
              <w:t xml:space="preserve">LINE 1c, </w:t>
            </w:r>
            <w:r>
              <w:rPr>
                <w:b/>
                <w:u w:val="single"/>
              </w:rPr>
              <w:t>Business Income</w:t>
            </w:r>
            <w:r w:rsidRPr="00967364">
              <w:t>:</w:t>
            </w:r>
            <w:r>
              <w:rPr>
                <w:b/>
              </w:rPr>
              <w:t xml:space="preserve">  Enter the average monthly income from self-employment, rent, royalties, contracts, proprietorship of a business, or joint ownership of a partnership or closely held corporation</w:t>
            </w:r>
            <w:r w:rsidRPr="00967364">
              <w:t>.</w:t>
            </w:r>
          </w:p>
          <w:p w:rsidR="008406E7" w:rsidRPr="006C5658" w:rsidRDefault="008406E7" w:rsidP="000E4017">
            <w:pPr>
              <w:rPr>
                <w:sz w:val="16"/>
                <w:szCs w:val="16"/>
              </w:rPr>
            </w:pPr>
          </w:p>
          <w:p w:rsidR="008406E7" w:rsidRDefault="008406E7" w:rsidP="000E4017">
            <w:r>
              <w:rPr>
                <w:b/>
              </w:rPr>
              <w:t xml:space="preserve">LINE 1d, </w:t>
            </w:r>
            <w:r>
              <w:rPr>
                <w:b/>
                <w:u w:val="single"/>
              </w:rPr>
              <w:t>Maintenance Received</w:t>
            </w:r>
            <w:r w:rsidRPr="00967364">
              <w:t xml:space="preserve">: </w:t>
            </w:r>
            <w:r>
              <w:rPr>
                <w:b/>
              </w:rPr>
              <w:t xml:space="preserve"> Enter the monthly amount of maintenance actually received</w:t>
            </w:r>
            <w:r w:rsidRPr="00967364">
              <w:t>.</w:t>
            </w:r>
            <w:r>
              <w:rPr>
                <w:b/>
              </w:rPr>
              <w:t xml:space="preserve"> </w:t>
            </w:r>
          </w:p>
          <w:p w:rsidR="008406E7" w:rsidRPr="006C5658" w:rsidRDefault="008406E7" w:rsidP="000E4017">
            <w:pPr>
              <w:rPr>
                <w:sz w:val="16"/>
                <w:szCs w:val="16"/>
              </w:rPr>
            </w:pPr>
          </w:p>
          <w:p w:rsidR="008406E7" w:rsidRDefault="008406E7" w:rsidP="000E4017">
            <w:r>
              <w:rPr>
                <w:b/>
              </w:rPr>
              <w:t xml:space="preserve">LINE 1e, </w:t>
            </w:r>
            <w:r>
              <w:rPr>
                <w:b/>
                <w:u w:val="single"/>
              </w:rPr>
              <w:t>Other Income</w:t>
            </w:r>
            <w:r w:rsidRPr="00967364">
              <w:t>:</w:t>
            </w:r>
            <w:r>
              <w:rPr>
                <w:b/>
              </w:rPr>
              <w:t xml:space="preserve">  Enter the average monthly total of other income.</w:t>
            </w:r>
            <w:r>
              <w:t xml:space="preserve"> (Other income includes, but is not limited to: income tax refunds, trust income, severance pay, annuities, capital gains, pension retirement benefits, workers compensation, unemployment benefits, social security benefits and disability insurance benefits.) </w:t>
            </w:r>
          </w:p>
          <w:p w:rsidR="008406E7" w:rsidRPr="006C5658" w:rsidRDefault="008406E7" w:rsidP="000E4017">
            <w:pPr>
              <w:rPr>
                <w:sz w:val="16"/>
                <w:szCs w:val="16"/>
              </w:rPr>
            </w:pPr>
          </w:p>
          <w:p w:rsidR="008406E7" w:rsidRDefault="008406E7" w:rsidP="000E4017">
            <w:r w:rsidRPr="00613FAD">
              <w:rPr>
                <w:b/>
              </w:rPr>
              <w:t xml:space="preserve">LINE 1f, </w:t>
            </w:r>
            <w:r w:rsidRPr="00613FAD">
              <w:rPr>
                <w:b/>
                <w:u w:val="single"/>
              </w:rPr>
              <w:t>Imputed Income</w:t>
            </w:r>
            <w:r w:rsidRPr="00967364">
              <w:t>:</w:t>
            </w:r>
            <w:r w:rsidRPr="00613FAD">
              <w:rPr>
                <w:b/>
              </w:rPr>
              <w:t xml:space="preserve"> Enter the imputed gross monthly income for a parent who is voluntarily unemployed, underemployed or if you do not have records of a parent’s actual earnings</w:t>
            </w:r>
            <w:r w:rsidRPr="00967364">
              <w:t>.</w:t>
            </w:r>
            <w:r>
              <w:t xml:space="preserve"> Refer to “INCOME STANDARD #6: </w:t>
            </w:r>
            <w:r>
              <w:rPr>
                <w:u w:val="single"/>
              </w:rPr>
              <w:t>Imputation of income</w:t>
            </w:r>
            <w:r>
              <w:t xml:space="preserve">.” (See page 2.) Impute income using the first method possible based on the information you have in the following order: </w:t>
            </w:r>
          </w:p>
          <w:p w:rsidR="008406E7" w:rsidRPr="006C5658" w:rsidRDefault="008406E7" w:rsidP="000E4017">
            <w:pPr>
              <w:rPr>
                <w:sz w:val="16"/>
                <w:szCs w:val="16"/>
              </w:rPr>
            </w:pPr>
          </w:p>
          <w:p w:rsidR="008406E7" w:rsidRDefault="008406E7" w:rsidP="000E4017">
            <w:r>
              <w:t>Calculate full-time earnings using either:</w:t>
            </w:r>
          </w:p>
          <w:p w:rsidR="008406E7" w:rsidRPr="001E78B0" w:rsidRDefault="008406E7" w:rsidP="000E4017">
            <w:pPr>
              <w:rPr>
                <w:sz w:val="16"/>
                <w:szCs w:val="16"/>
              </w:rPr>
            </w:pPr>
          </w:p>
          <w:p w:rsidR="008406E7" w:rsidRDefault="008406E7" w:rsidP="000E4017">
            <w:pPr>
              <w:numPr>
                <w:ilvl w:val="0"/>
                <w:numId w:val="7"/>
              </w:numPr>
              <w:tabs>
                <w:tab w:val="left" w:pos="342"/>
              </w:tabs>
              <w:ind w:left="342"/>
            </w:pPr>
            <w:r>
              <w:t xml:space="preserve">Current rate of pay; </w:t>
            </w:r>
          </w:p>
          <w:p w:rsidR="008406E7" w:rsidRDefault="008406E7" w:rsidP="000E4017">
            <w:pPr>
              <w:numPr>
                <w:ilvl w:val="0"/>
                <w:numId w:val="7"/>
              </w:numPr>
              <w:tabs>
                <w:tab w:val="left" w:pos="342"/>
                <w:tab w:val="left" w:pos="702"/>
              </w:tabs>
            </w:pPr>
            <w:r>
              <w:t>Historical rate of pay based on reliable information;</w:t>
            </w:r>
          </w:p>
          <w:p w:rsidR="008406E7" w:rsidRDefault="008406E7" w:rsidP="000E4017">
            <w:pPr>
              <w:numPr>
                <w:ilvl w:val="0"/>
                <w:numId w:val="7"/>
              </w:numPr>
              <w:tabs>
                <w:tab w:val="left" w:pos="342"/>
                <w:tab w:val="left" w:pos="702"/>
              </w:tabs>
            </w:pPr>
            <w:r>
              <w:t>Past rate of pay, if current information is incomplete or sporadic; or</w:t>
            </w:r>
          </w:p>
          <w:p w:rsidR="008406E7" w:rsidRDefault="008406E7" w:rsidP="000E4017">
            <w:pPr>
              <w:numPr>
                <w:ilvl w:val="0"/>
                <w:numId w:val="7"/>
              </w:numPr>
              <w:tabs>
                <w:tab w:val="left" w:pos="342"/>
              </w:tabs>
            </w:pPr>
            <w:r>
              <w:t>Minimum wage where the parent lives when the parent has a history of minimum wage or government assistance is recently released from incarceration or is a high school student.</w:t>
            </w:r>
          </w:p>
          <w:p w:rsidR="008406E7" w:rsidRPr="006C5658" w:rsidRDefault="008406E7" w:rsidP="000E4017">
            <w:pPr>
              <w:rPr>
                <w:sz w:val="16"/>
                <w:szCs w:val="16"/>
              </w:rPr>
            </w:pPr>
          </w:p>
          <w:p w:rsidR="008406E7" w:rsidRPr="00C22264" w:rsidRDefault="008406E7" w:rsidP="000E4017">
            <w:r>
              <w:t xml:space="preserve">Historical rate of pay information may be available from the Division of Child Support.  Use form 18-701: “Request for Income Information for Purposes of Entering a Child Support Order”, available online at: </w:t>
            </w:r>
            <w:r w:rsidRPr="00C22264">
              <w:t>http://www.dshs.wa.gov/dcs/Resources/Forms.asp</w:t>
            </w:r>
          </w:p>
          <w:p w:rsidR="008406E7" w:rsidRPr="006C5658" w:rsidRDefault="008406E7" w:rsidP="000E4017">
            <w:pPr>
              <w:rPr>
                <w:sz w:val="16"/>
                <w:szCs w:val="16"/>
              </w:rPr>
            </w:pPr>
          </w:p>
          <w:p w:rsidR="008406E7" w:rsidRDefault="008406E7" w:rsidP="000E4017">
            <w:r>
              <w:t>If you impute income using one of the four methods, above, enter the amount in line 1f.  Also, in line 26 of the Worksheets, explain which method you used to impute income and how you calculated the amount of imputed income.</w:t>
            </w:r>
          </w:p>
          <w:p w:rsidR="008406E7" w:rsidRPr="006C5658" w:rsidRDefault="008406E7" w:rsidP="000E4017">
            <w:pPr>
              <w:rPr>
                <w:sz w:val="16"/>
                <w:szCs w:val="16"/>
              </w:rPr>
            </w:pPr>
          </w:p>
          <w:p w:rsidR="008406E7" w:rsidRDefault="008406E7" w:rsidP="008406E7">
            <w:r>
              <w:t xml:space="preserve">If you cannot use any of the above methods, impute the parent’s </w:t>
            </w:r>
            <w:r w:rsidRPr="004D743B">
              <w:t>net</w:t>
            </w:r>
            <w:r>
              <w:t xml:space="preserve"> monthly income using the table below, and enter the appropriate amount for the parent’s age and gender </w:t>
            </w:r>
            <w:r w:rsidRPr="009B3DAE">
              <w:rPr>
                <w:b/>
              </w:rPr>
              <w:t xml:space="preserve">on line 1f and </w:t>
            </w:r>
            <w:r>
              <w:rPr>
                <w:b/>
              </w:rPr>
              <w:t xml:space="preserve">on </w:t>
            </w:r>
            <w:r w:rsidRPr="009B3DAE">
              <w:rPr>
                <w:b/>
              </w:rPr>
              <w:t>line 3</w:t>
            </w:r>
            <w:r>
              <w:t xml:space="preserve">.  The table, below, shows net income, after deductions.  So if you impute using this table, you will not enter any deductions on the worksheet under line 2.  Leave lines 2a through 2i blank.  For this parent, go to line 4.  </w:t>
            </w:r>
          </w:p>
        </w:tc>
      </w:tr>
      <w:tr w:rsidR="008406E7" w:rsidTr="000E4017">
        <w:trPr>
          <w:trHeight w:val="13176"/>
        </w:trPr>
        <w:tc>
          <w:tcPr>
            <w:tcW w:w="5220" w:type="dxa"/>
            <w:gridSpan w:val="2"/>
            <w:tcBorders>
              <w:top w:val="nil"/>
              <w:left w:val="nil"/>
              <w:bottom w:val="nil"/>
              <w:right w:val="nil"/>
            </w:tcBorders>
          </w:tcPr>
          <w:p w:rsidR="008406E7" w:rsidRPr="007E46C5" w:rsidRDefault="008406E7" w:rsidP="000E4017">
            <w:r>
              <w:lastRenderedPageBreak/>
              <w:t>Also, in line 26 of the Worksheets, explain that net income was imputed using the Approximate Median Net Monthly Income Table</w:t>
            </w:r>
          </w:p>
          <w:p w:rsidR="008406E7" w:rsidRPr="00C86B93" w:rsidRDefault="008406E7" w:rsidP="000E4017">
            <w:pPr>
              <w:spacing w:before="120"/>
              <w:jc w:val="center"/>
              <w:rPr>
                <w:rFonts w:ascii="Arial" w:hAnsi="Arial" w:cs="Arial"/>
              </w:rPr>
            </w:pPr>
            <w:r w:rsidRPr="00C86B93">
              <w:rPr>
                <w:rFonts w:ascii="Arial" w:hAnsi="Arial" w:cs="Arial"/>
                <w:b/>
                <w:sz w:val="24"/>
              </w:rPr>
              <w:t>Approximate Median Net Monthly Income</w:t>
            </w:r>
          </w:p>
          <w:p w:rsidR="008406E7" w:rsidRDefault="008406E7" w:rsidP="000E4017">
            <w:pPr>
              <w:rPr>
                <w:caps/>
              </w:rPr>
            </w:pPr>
          </w:p>
          <w:p w:rsidR="008406E7" w:rsidRDefault="008406E7" w:rsidP="000E4017">
            <w:pPr>
              <w:tabs>
                <w:tab w:val="left" w:pos="1242"/>
                <w:tab w:val="left" w:pos="2232"/>
              </w:tabs>
              <w:ind w:left="1242"/>
            </w:pPr>
            <w:r w:rsidRPr="00DA59EE">
              <w:rPr>
                <w:u w:val="single"/>
              </w:rPr>
              <w:t>MALE</w:t>
            </w:r>
            <w:r w:rsidRPr="00DA59EE">
              <w:rPr>
                <w:u w:val="single"/>
              </w:rPr>
              <w:tab/>
              <w:t>age</w:t>
            </w:r>
            <w:r w:rsidRPr="00DA59EE">
              <w:rPr>
                <w:u w:val="single"/>
              </w:rPr>
              <w:tab/>
              <w:t>FEMALE</w:t>
            </w:r>
          </w:p>
          <w:p w:rsidR="008406E7" w:rsidRPr="00DA59EE" w:rsidRDefault="008406E7" w:rsidP="000E4017">
            <w:pPr>
              <w:tabs>
                <w:tab w:val="left" w:pos="1242"/>
                <w:tab w:val="left" w:pos="2142"/>
                <w:tab w:val="left" w:pos="2952"/>
                <w:tab w:val="left" w:pos="3762"/>
              </w:tabs>
              <w:ind w:left="1242"/>
              <w:rPr>
                <w:sz w:val="24"/>
              </w:rPr>
            </w:pPr>
            <w:r w:rsidRPr="00DA59EE">
              <w:rPr>
                <w:sz w:val="24"/>
              </w:rPr>
              <w:t>$</w:t>
            </w:r>
            <w:r>
              <w:rPr>
                <w:sz w:val="24"/>
              </w:rPr>
              <w:t>2,088</w:t>
            </w:r>
            <w:r w:rsidRPr="00DA59EE">
              <w:rPr>
                <w:sz w:val="24"/>
              </w:rPr>
              <w:tab/>
              <w:t>15-24</w:t>
            </w:r>
            <w:r w:rsidRPr="00DA59EE">
              <w:rPr>
                <w:sz w:val="24"/>
              </w:rPr>
              <w:tab/>
              <w:t>$</w:t>
            </w:r>
            <w:r>
              <w:rPr>
                <w:sz w:val="24"/>
              </w:rPr>
              <w:t>1,934</w:t>
            </w:r>
          </w:p>
          <w:p w:rsidR="008406E7" w:rsidRPr="00DA59EE" w:rsidRDefault="008406E7" w:rsidP="000E4017">
            <w:pPr>
              <w:tabs>
                <w:tab w:val="left" w:pos="1242"/>
                <w:tab w:val="left" w:pos="2142"/>
                <w:tab w:val="left" w:pos="2952"/>
                <w:tab w:val="left" w:pos="3762"/>
              </w:tabs>
              <w:ind w:left="1242"/>
              <w:rPr>
                <w:sz w:val="24"/>
              </w:rPr>
            </w:pPr>
            <w:r w:rsidRPr="00DA59EE">
              <w:rPr>
                <w:sz w:val="24"/>
              </w:rPr>
              <w:t>$</w:t>
            </w:r>
            <w:r>
              <w:rPr>
                <w:sz w:val="24"/>
              </w:rPr>
              <w:t>3,243</w:t>
            </w:r>
            <w:r w:rsidRPr="00DA59EE">
              <w:rPr>
                <w:sz w:val="24"/>
              </w:rPr>
              <w:tab/>
              <w:t>25-34</w:t>
            </w:r>
            <w:r w:rsidRPr="00DA59EE">
              <w:rPr>
                <w:sz w:val="24"/>
              </w:rPr>
              <w:tab/>
              <w:t>$</w:t>
            </w:r>
            <w:r>
              <w:rPr>
                <w:sz w:val="24"/>
              </w:rPr>
              <w:t>2,816</w:t>
            </w:r>
          </w:p>
          <w:p w:rsidR="008406E7" w:rsidRPr="00DA59EE" w:rsidRDefault="008406E7" w:rsidP="000E4017">
            <w:pPr>
              <w:tabs>
                <w:tab w:val="left" w:pos="1242"/>
                <w:tab w:val="left" w:pos="2142"/>
                <w:tab w:val="left" w:pos="2952"/>
                <w:tab w:val="left" w:pos="3762"/>
              </w:tabs>
              <w:ind w:left="1242"/>
              <w:rPr>
                <w:sz w:val="24"/>
              </w:rPr>
            </w:pPr>
            <w:r w:rsidRPr="00DA59EE">
              <w:rPr>
                <w:sz w:val="24"/>
              </w:rPr>
              <w:t>$</w:t>
            </w:r>
            <w:r>
              <w:rPr>
                <w:sz w:val="24"/>
              </w:rPr>
              <w:t>4,098</w:t>
            </w:r>
            <w:r w:rsidRPr="00DA59EE">
              <w:rPr>
                <w:sz w:val="24"/>
              </w:rPr>
              <w:tab/>
              <w:t>35-44</w:t>
            </w:r>
            <w:r w:rsidRPr="00DA59EE">
              <w:rPr>
                <w:sz w:val="24"/>
              </w:rPr>
              <w:tab/>
              <w:t>$</w:t>
            </w:r>
            <w:r>
              <w:rPr>
                <w:sz w:val="24"/>
              </w:rPr>
              <w:t>3,321</w:t>
            </w:r>
          </w:p>
          <w:p w:rsidR="008406E7" w:rsidRPr="00DA59EE" w:rsidRDefault="008406E7" w:rsidP="000E4017">
            <w:pPr>
              <w:tabs>
                <w:tab w:val="left" w:pos="1242"/>
                <w:tab w:val="left" w:pos="2142"/>
                <w:tab w:val="left" w:pos="2952"/>
                <w:tab w:val="left" w:pos="3762"/>
              </w:tabs>
              <w:ind w:left="1242"/>
              <w:rPr>
                <w:sz w:val="24"/>
              </w:rPr>
            </w:pPr>
            <w:r w:rsidRPr="00DA59EE">
              <w:rPr>
                <w:sz w:val="24"/>
              </w:rPr>
              <w:t>$</w:t>
            </w:r>
            <w:r>
              <w:rPr>
                <w:sz w:val="24"/>
              </w:rPr>
              <w:t>4,232</w:t>
            </w:r>
            <w:r w:rsidRPr="00DA59EE">
              <w:rPr>
                <w:sz w:val="24"/>
              </w:rPr>
              <w:tab/>
              <w:t>45-54</w:t>
            </w:r>
            <w:r w:rsidRPr="00DA59EE">
              <w:rPr>
                <w:sz w:val="24"/>
              </w:rPr>
              <w:tab/>
              <w:t>$</w:t>
            </w:r>
            <w:r>
              <w:rPr>
                <w:sz w:val="24"/>
              </w:rPr>
              <w:t>3,365</w:t>
            </w:r>
          </w:p>
          <w:p w:rsidR="008406E7" w:rsidRPr="00DA59EE" w:rsidRDefault="008406E7" w:rsidP="000E4017">
            <w:pPr>
              <w:tabs>
                <w:tab w:val="left" w:pos="1242"/>
                <w:tab w:val="left" w:pos="2142"/>
                <w:tab w:val="left" w:pos="2952"/>
                <w:tab w:val="left" w:pos="3762"/>
              </w:tabs>
              <w:ind w:left="1242"/>
              <w:rPr>
                <w:sz w:val="24"/>
              </w:rPr>
            </w:pPr>
            <w:r w:rsidRPr="00DA59EE">
              <w:rPr>
                <w:sz w:val="24"/>
              </w:rPr>
              <w:t>$</w:t>
            </w:r>
            <w:r>
              <w:rPr>
                <w:sz w:val="24"/>
              </w:rPr>
              <w:t>4,318</w:t>
            </w:r>
            <w:r w:rsidRPr="00DA59EE">
              <w:rPr>
                <w:sz w:val="24"/>
              </w:rPr>
              <w:tab/>
              <w:t>55-64</w:t>
            </w:r>
            <w:r w:rsidRPr="00DA59EE">
              <w:rPr>
                <w:sz w:val="24"/>
              </w:rPr>
              <w:tab/>
              <w:t>$</w:t>
            </w:r>
            <w:r>
              <w:rPr>
                <w:sz w:val="24"/>
              </w:rPr>
              <w:t>3,288</w:t>
            </w:r>
          </w:p>
          <w:p w:rsidR="008406E7" w:rsidRPr="00DA59EE" w:rsidRDefault="008406E7" w:rsidP="000E4017">
            <w:pPr>
              <w:tabs>
                <w:tab w:val="left" w:pos="1242"/>
                <w:tab w:val="left" w:pos="2142"/>
                <w:tab w:val="left" w:pos="2952"/>
                <w:tab w:val="left" w:pos="3762"/>
              </w:tabs>
              <w:ind w:left="1242"/>
              <w:rPr>
                <w:sz w:val="24"/>
              </w:rPr>
            </w:pPr>
            <w:r w:rsidRPr="00DA59EE">
              <w:rPr>
                <w:sz w:val="24"/>
              </w:rPr>
              <w:t>$</w:t>
            </w:r>
            <w:r>
              <w:rPr>
                <w:sz w:val="24"/>
              </w:rPr>
              <w:t>4,972</w:t>
            </w:r>
            <w:r w:rsidRPr="00DA59EE">
              <w:rPr>
                <w:sz w:val="24"/>
              </w:rPr>
              <w:tab/>
              <w:t>65 +</w:t>
            </w:r>
            <w:r w:rsidRPr="00DA59EE">
              <w:rPr>
                <w:sz w:val="24"/>
              </w:rPr>
              <w:tab/>
              <w:t>$</w:t>
            </w:r>
            <w:r>
              <w:rPr>
                <w:sz w:val="24"/>
              </w:rPr>
              <w:t>3,858</w:t>
            </w:r>
          </w:p>
          <w:p w:rsidR="008406E7" w:rsidRPr="004D743B" w:rsidRDefault="008406E7" w:rsidP="000E4017">
            <w:pPr>
              <w:rPr>
                <w:caps/>
              </w:rPr>
            </w:pPr>
          </w:p>
          <w:p w:rsidR="008406E7" w:rsidRDefault="008406E7" w:rsidP="000E4017">
            <w:r w:rsidRPr="00F01AB7">
              <w:t xml:space="preserve">U.S. Census Bureau, Current Population Survey, </w:t>
            </w:r>
            <w:r>
              <w:t>2018</w:t>
            </w:r>
            <w:r w:rsidRPr="00F01AB7">
              <w:t xml:space="preserve"> Annual Social and Economic Supplement, Table PINC-01. Selected Characteristics of People 15 Years Old and Over by Total Money Income in 20</w:t>
            </w:r>
            <w:r>
              <w:t>17</w:t>
            </w:r>
            <w:r w:rsidRPr="00F01AB7">
              <w:t>, Work Experience in 20</w:t>
            </w:r>
            <w:r>
              <w:t>17</w:t>
            </w:r>
            <w:r w:rsidRPr="00F01AB7">
              <w:t>, Race, Hispanic Origin, and Sex, Worked Full Time, Year Round.</w:t>
            </w:r>
          </w:p>
          <w:p w:rsidR="008406E7" w:rsidRPr="009D0C65" w:rsidRDefault="008406E7" w:rsidP="000E4017">
            <w:pPr>
              <w:rPr>
                <w:sz w:val="18"/>
                <w:szCs w:val="18"/>
              </w:rPr>
            </w:pPr>
          </w:p>
          <w:p w:rsidR="008406E7" w:rsidRDefault="008406E7" w:rsidP="000E4017">
            <w:r>
              <w:t>[Net income has been determined by subtracting FICA (7.65 percent) and the tax liability for a single person (one withholding allowance).]</w:t>
            </w:r>
          </w:p>
          <w:p w:rsidR="008406E7" w:rsidRPr="009D0C65" w:rsidRDefault="008406E7" w:rsidP="000E4017">
            <w:pPr>
              <w:rPr>
                <w:caps/>
                <w:sz w:val="18"/>
                <w:szCs w:val="18"/>
              </w:rPr>
            </w:pPr>
          </w:p>
          <w:p w:rsidR="008406E7" w:rsidRPr="004D743B" w:rsidRDefault="008406E7" w:rsidP="000E4017">
            <w:pPr>
              <w:rPr>
                <w:caps/>
              </w:rPr>
            </w:pPr>
            <w:r>
              <w:rPr>
                <w:b/>
              </w:rPr>
              <w:t xml:space="preserve">LINE 1g, </w:t>
            </w:r>
            <w:r>
              <w:rPr>
                <w:b/>
                <w:u w:val="single"/>
              </w:rPr>
              <w:t>Total Gross Monthly Income</w:t>
            </w:r>
            <w:r w:rsidRPr="00C43DB3">
              <w:t xml:space="preserve">: </w:t>
            </w:r>
            <w:r>
              <w:rPr>
                <w:b/>
              </w:rPr>
              <w:t xml:space="preserve"> Add the monthly income amounts for each parent</w:t>
            </w:r>
            <w:r>
              <w:t xml:space="preserve"> </w:t>
            </w:r>
            <w:r>
              <w:rPr>
                <w:b/>
              </w:rPr>
              <w:t>(lines 1a through 1f) and enter the totals on line 1g</w:t>
            </w:r>
            <w:r w:rsidRPr="00C43DB3">
              <w:t>.</w:t>
            </w:r>
          </w:p>
          <w:p w:rsidR="008406E7" w:rsidRPr="004D743B" w:rsidRDefault="008406E7" w:rsidP="000E4017">
            <w:pPr>
              <w:rPr>
                <w:caps/>
              </w:rPr>
            </w:pPr>
          </w:p>
          <w:p w:rsidR="008406E7" w:rsidRPr="00C43DB3" w:rsidRDefault="008406E7" w:rsidP="000E4017">
            <w:pPr>
              <w:rPr>
                <w:rFonts w:ascii="Arial" w:hAnsi="Arial" w:cs="Arial"/>
                <w:b/>
                <w:sz w:val="24"/>
                <w:szCs w:val="24"/>
              </w:rPr>
            </w:pPr>
            <w:r w:rsidRPr="00C43DB3">
              <w:rPr>
                <w:rFonts w:ascii="Arial" w:hAnsi="Arial" w:cs="Arial"/>
                <w:b/>
                <w:sz w:val="24"/>
                <w:szCs w:val="24"/>
              </w:rPr>
              <w:t>Monthly Deductions from Gross Income</w:t>
            </w:r>
          </w:p>
          <w:p w:rsidR="008406E7" w:rsidRPr="009D0C65" w:rsidRDefault="008406E7" w:rsidP="000E4017">
            <w:pPr>
              <w:rPr>
                <w:sz w:val="18"/>
                <w:szCs w:val="18"/>
              </w:rPr>
            </w:pPr>
          </w:p>
          <w:p w:rsidR="008406E7" w:rsidRDefault="008406E7" w:rsidP="000E4017">
            <w:r>
              <w:t xml:space="preserve">Allowable monthly deductions from gross income are defined under INCOME STANDARD #5: </w:t>
            </w:r>
            <w:r>
              <w:rPr>
                <w:u w:val="single"/>
              </w:rPr>
              <w:t>Determination of net income</w:t>
            </w:r>
            <w:r>
              <w:t>. (See page 2.)</w:t>
            </w:r>
          </w:p>
          <w:p w:rsidR="008406E7" w:rsidRDefault="008406E7" w:rsidP="000E4017">
            <w:pPr>
              <w:rPr>
                <w:sz w:val="18"/>
              </w:rPr>
            </w:pPr>
          </w:p>
          <w:p w:rsidR="008406E7" w:rsidRDefault="008406E7" w:rsidP="000E4017">
            <w:r w:rsidRPr="004B67A8">
              <w:rPr>
                <w:b/>
              </w:rPr>
              <w:t>Monthly Average of Deductions</w:t>
            </w:r>
            <w:r>
              <w:t xml:space="preserve">: If a deduction is annual or varies during the year, divide the annual total of the deduction by 12 to determine a monthly amount. </w:t>
            </w:r>
          </w:p>
          <w:p w:rsidR="008406E7" w:rsidRDefault="008406E7" w:rsidP="000E4017">
            <w:pPr>
              <w:rPr>
                <w:sz w:val="18"/>
              </w:rPr>
            </w:pPr>
          </w:p>
          <w:p w:rsidR="008406E7" w:rsidRDefault="008406E7" w:rsidP="000E4017">
            <w:r>
              <w:rPr>
                <w:b/>
              </w:rPr>
              <w:t xml:space="preserve">LINE 2a, </w:t>
            </w:r>
            <w:r>
              <w:rPr>
                <w:b/>
                <w:u w:val="single"/>
              </w:rPr>
              <w:t>Income Taxes</w:t>
            </w:r>
            <w:r w:rsidRPr="0098692D">
              <w:t xml:space="preserve">: </w:t>
            </w:r>
            <w:r>
              <w:rPr>
                <w:b/>
              </w:rPr>
              <w:t xml:space="preserve"> Enter the net monthly amount actually owed for state and federal income taxes</w:t>
            </w:r>
            <w:r w:rsidRPr="0098692D">
              <w:t>.</w:t>
            </w:r>
            <w:r>
              <w:t xml:space="preserve"> (The amount of income tax withheld on a paycheck may not be the actual amount of income tax owed due to tax refunds, deductions, etc. It is appropriate to consider tax returns from prior years as indicating the actual amount of income tax owed if income has not changed.) </w:t>
            </w:r>
          </w:p>
          <w:p w:rsidR="008406E7" w:rsidRDefault="008406E7" w:rsidP="000E4017">
            <w:pPr>
              <w:rPr>
                <w:sz w:val="18"/>
              </w:rPr>
            </w:pPr>
          </w:p>
          <w:p w:rsidR="008406E7" w:rsidRPr="0098692D" w:rsidRDefault="008406E7" w:rsidP="000E4017">
            <w:r>
              <w:rPr>
                <w:b/>
              </w:rPr>
              <w:t xml:space="preserve">LINE 2b, </w:t>
            </w:r>
            <w:r>
              <w:rPr>
                <w:b/>
                <w:u w:val="single"/>
              </w:rPr>
              <w:t>FICA/Self Employment Taxes</w:t>
            </w:r>
            <w:r w:rsidRPr="0098692D">
              <w:t>:</w:t>
            </w:r>
            <w:r>
              <w:rPr>
                <w:b/>
              </w:rPr>
              <w:t xml:space="preserve">  Enter the total monthly amount of FICA, Social Security, Medicare and</w:t>
            </w:r>
            <w:r w:rsidRPr="003148A9">
              <w:rPr>
                <w:b/>
                <w:i/>
              </w:rPr>
              <w:t xml:space="preserve"> </w:t>
            </w:r>
            <w:r>
              <w:rPr>
                <w:b/>
              </w:rPr>
              <w:t>Self-employment taxes owed</w:t>
            </w:r>
            <w:r w:rsidRPr="0098692D">
              <w:t xml:space="preserve">. </w:t>
            </w:r>
          </w:p>
          <w:p w:rsidR="008406E7" w:rsidRDefault="008406E7" w:rsidP="000E4017">
            <w:pPr>
              <w:rPr>
                <w:sz w:val="18"/>
              </w:rPr>
            </w:pPr>
          </w:p>
          <w:p w:rsidR="008406E7" w:rsidRPr="007E46C5" w:rsidRDefault="008406E7" w:rsidP="000E4017">
            <w:r>
              <w:rPr>
                <w:b/>
              </w:rPr>
              <w:t xml:space="preserve">LINE 2c, </w:t>
            </w:r>
            <w:r>
              <w:rPr>
                <w:b/>
                <w:u w:val="single"/>
              </w:rPr>
              <w:t>State Industrial Insurance Deductions</w:t>
            </w:r>
            <w:r w:rsidRPr="0098692D">
              <w:t xml:space="preserve">: </w:t>
            </w:r>
            <w:r>
              <w:rPr>
                <w:b/>
              </w:rPr>
              <w:t xml:space="preserve"> Enter the monthly amount of state industrial insurance deductions </w:t>
            </w:r>
            <w:r w:rsidRPr="007E46C5">
              <w:t>such as</w:t>
            </w:r>
            <w:r>
              <w:t xml:space="preserve"> Medical Aid Fund Tax, Accident Fund Tax, and Supplement Pension Fund Tax.  Self-insured employers may use different terms for the deductions.</w:t>
            </w:r>
          </w:p>
          <w:p w:rsidR="008406E7" w:rsidRPr="009D0C65" w:rsidRDefault="008406E7" w:rsidP="000E4017">
            <w:pPr>
              <w:rPr>
                <w:sz w:val="18"/>
                <w:szCs w:val="18"/>
              </w:rPr>
            </w:pPr>
          </w:p>
          <w:p w:rsidR="008406E7" w:rsidRDefault="008406E7" w:rsidP="000E4017">
            <w:pPr>
              <w:rPr>
                <w:b/>
              </w:rPr>
            </w:pPr>
            <w:r>
              <w:rPr>
                <w:b/>
              </w:rPr>
              <w:t xml:space="preserve">LINE 2d, </w:t>
            </w:r>
            <w:r>
              <w:rPr>
                <w:b/>
                <w:u w:val="single"/>
              </w:rPr>
              <w:t>Mandatory Union/Professional Dues</w:t>
            </w:r>
            <w:r w:rsidRPr="0098692D">
              <w:t>:</w:t>
            </w:r>
            <w:r>
              <w:rPr>
                <w:b/>
              </w:rPr>
              <w:t xml:space="preserve">  Enter the monthly cost of mandatory union or professional dues</w:t>
            </w:r>
            <w:r w:rsidRPr="0098692D">
              <w:t>.</w:t>
            </w:r>
            <w:r>
              <w:rPr>
                <w:b/>
              </w:rPr>
              <w:t xml:space="preserve"> </w:t>
            </w:r>
          </w:p>
          <w:p w:rsidR="008406E7" w:rsidRDefault="008406E7" w:rsidP="000E4017"/>
          <w:p w:rsidR="008406E7" w:rsidRPr="007E46C5" w:rsidRDefault="008406E7" w:rsidP="000E4017"/>
          <w:p w:rsidR="008406E7" w:rsidRDefault="008406E7" w:rsidP="000E4017">
            <w:r>
              <w:rPr>
                <w:b/>
              </w:rPr>
              <w:t xml:space="preserve">LINE 6, </w:t>
            </w:r>
            <w:r>
              <w:rPr>
                <w:b/>
                <w:u w:val="single"/>
              </w:rPr>
              <w:t>Proportional Share of Income</w:t>
            </w:r>
            <w:r w:rsidRPr="00926599">
              <w:t>:</w:t>
            </w:r>
            <w:r>
              <w:rPr>
                <w:b/>
              </w:rPr>
              <w:t xml:space="preserve">  Divide the monthly net income for each parent (line 3) by the combined monthly net income (line 4) and enter these amounts on line 6</w:t>
            </w:r>
            <w:r w:rsidRPr="00926599">
              <w:t>.</w:t>
            </w:r>
            <w:r>
              <w:t xml:space="preserve"> (The entries on line 6 when added together should equal 1.00.) </w:t>
            </w:r>
          </w:p>
          <w:p w:rsidR="008406E7" w:rsidRDefault="008406E7" w:rsidP="000E4017"/>
          <w:p w:rsidR="008406E7" w:rsidRPr="00926599" w:rsidRDefault="008406E7" w:rsidP="000E4017">
            <w:pPr>
              <w:rPr>
                <w:rFonts w:ascii="Arial" w:hAnsi="Arial" w:cs="Arial"/>
                <w:b/>
                <w:sz w:val="24"/>
                <w:szCs w:val="24"/>
                <w:u w:val="single"/>
              </w:rPr>
            </w:pPr>
            <w:r w:rsidRPr="00926599">
              <w:rPr>
                <w:rFonts w:ascii="Arial" w:hAnsi="Arial" w:cs="Arial"/>
                <w:b/>
                <w:sz w:val="24"/>
                <w:szCs w:val="24"/>
                <w:u w:val="single"/>
              </w:rPr>
              <w:t>P</w:t>
            </w:r>
            <w:r>
              <w:rPr>
                <w:rFonts w:ascii="Arial" w:hAnsi="Arial" w:cs="Arial"/>
                <w:b/>
                <w:sz w:val="24"/>
                <w:szCs w:val="24"/>
                <w:u w:val="single"/>
              </w:rPr>
              <w:t>art</w:t>
            </w:r>
            <w:r w:rsidRPr="00926599">
              <w:rPr>
                <w:rFonts w:ascii="Arial" w:hAnsi="Arial" w:cs="Arial"/>
                <w:b/>
                <w:sz w:val="24"/>
                <w:szCs w:val="24"/>
                <w:u w:val="single"/>
              </w:rPr>
              <w:t xml:space="preserve"> II</w:t>
            </w:r>
            <w:r w:rsidRPr="00812340">
              <w:rPr>
                <w:rFonts w:ascii="Arial" w:hAnsi="Arial" w:cs="Arial"/>
                <w:sz w:val="24"/>
                <w:szCs w:val="24"/>
                <w:u w:val="single"/>
              </w:rPr>
              <w:t>:</w:t>
            </w:r>
            <w:r w:rsidRPr="00926599">
              <w:rPr>
                <w:rFonts w:ascii="Arial" w:hAnsi="Arial" w:cs="Arial"/>
                <w:b/>
                <w:sz w:val="24"/>
                <w:szCs w:val="24"/>
                <w:u w:val="single"/>
              </w:rPr>
              <w:t xml:space="preserve">  Basic Child Support Obligation</w:t>
            </w:r>
          </w:p>
          <w:p w:rsidR="008406E7" w:rsidRDefault="008406E7" w:rsidP="000E4017">
            <w:pPr>
              <w:rPr>
                <w:b/>
              </w:rPr>
            </w:pPr>
          </w:p>
          <w:p w:rsidR="008406E7" w:rsidRDefault="008406E7" w:rsidP="000E4017">
            <w:r>
              <w:rPr>
                <w:b/>
              </w:rPr>
              <w:t xml:space="preserve">LINE 7, </w:t>
            </w:r>
            <w:r>
              <w:rPr>
                <w:b/>
                <w:u w:val="single"/>
              </w:rPr>
              <w:t>Each Parent’s Basic Child Support Obligation without consideration of low income limitations</w:t>
            </w:r>
            <w:r w:rsidRPr="00ED2237">
              <w:t xml:space="preserve">: </w:t>
            </w:r>
            <w:r>
              <w:rPr>
                <w:b/>
              </w:rPr>
              <w:t xml:space="preserve"> Multiply the total basic child support obligation (amount in box on line 5) by the income share proportion for each parent (line 6) and enter these amounts on line 7</w:t>
            </w:r>
            <w:r w:rsidRPr="00ED2237">
              <w:t>.</w:t>
            </w:r>
            <w:r>
              <w:t xml:space="preserve"> (The amounts entered on line 7 added together should equal the amount entered on line 5.)</w:t>
            </w:r>
          </w:p>
          <w:p w:rsidR="008406E7" w:rsidRDefault="008406E7" w:rsidP="000E4017"/>
          <w:p w:rsidR="008406E7" w:rsidRDefault="008406E7" w:rsidP="000E4017">
            <w:r w:rsidRPr="00D14004">
              <w:rPr>
                <w:b/>
              </w:rPr>
              <w:t xml:space="preserve">LINE 8, </w:t>
            </w:r>
            <w:r w:rsidRPr="00D14004">
              <w:rPr>
                <w:b/>
                <w:u w:val="single"/>
              </w:rPr>
              <w:t>Calculating low income limitations</w:t>
            </w:r>
            <w:r>
              <w:t>:  Fill in only those that apply:</w:t>
            </w:r>
          </w:p>
          <w:p w:rsidR="008406E7" w:rsidRDefault="008406E7" w:rsidP="000E4017"/>
          <w:p w:rsidR="008406E7" w:rsidRDefault="008406E7" w:rsidP="000E4017">
            <w:r>
              <w:t xml:space="preserve">To calculate the low-income limitation standards in lines 8b and 8c, you will need to know the self-support reserve amount, which is 125% of the current federal poverty guideline for a one-person family.  As of January 1, 2019, the self-support reserve is $1,265.  The guideline and self-support reserve change roughly annually.  To check the current self-support reserve amount go to the courts’ web site at:  </w:t>
            </w:r>
            <w:hyperlink r:id="rId13" w:history="1">
              <w:r w:rsidRPr="00091285">
                <w:rPr>
                  <w:rStyle w:val="Hyperlink"/>
                </w:rPr>
                <w:t>www.courts.wa.gov</w:t>
              </w:r>
            </w:hyperlink>
            <w:r>
              <w:t xml:space="preserve">, or go to </w:t>
            </w:r>
            <w:hyperlink r:id="rId14" w:history="1">
              <w:r w:rsidRPr="00091285">
                <w:rPr>
                  <w:rStyle w:val="Hyperlink"/>
                </w:rPr>
                <w:t>www.WashingtonLawHelp.org</w:t>
              </w:r>
            </w:hyperlink>
            <w:r>
              <w:t>.  Enter the self-support reserve amount in the space provided in line 8.  (For more information, see Limitation Standard #2 on page 3 of the Definitions and Standards.)</w:t>
            </w:r>
          </w:p>
          <w:p w:rsidR="008406E7" w:rsidRDefault="008406E7" w:rsidP="000E4017"/>
          <w:p w:rsidR="008406E7" w:rsidRPr="00005206" w:rsidRDefault="008406E7" w:rsidP="000E4017">
            <w:pPr>
              <w:ind w:left="720" w:hanging="360"/>
            </w:pPr>
            <w:r w:rsidRPr="00965941">
              <w:rPr>
                <w:b/>
              </w:rPr>
              <w:t>8a</w:t>
            </w:r>
            <w:r w:rsidRPr="00965941">
              <w:t xml:space="preserve">.  </w:t>
            </w:r>
            <w:r w:rsidRPr="00E7703F">
              <w:rPr>
                <w:b/>
              </w:rPr>
              <w:t xml:space="preserve">Is </w:t>
            </w:r>
            <w:r>
              <w:rPr>
                <w:b/>
              </w:rPr>
              <w:t>c</w:t>
            </w:r>
            <w:r w:rsidRPr="00965941">
              <w:rPr>
                <w:b/>
              </w:rPr>
              <w:t>ombined net income less than $1,000</w:t>
            </w:r>
            <w:r w:rsidRPr="000E5850">
              <w:rPr>
                <w:b/>
              </w:rPr>
              <w:t>?</w:t>
            </w:r>
            <w:r w:rsidRPr="00965941">
              <w:t xml:space="preserve">  If combined net monthly income on line 4 is less than $1,000, enter each parent’s presumptive support obligation of $50 </w:t>
            </w:r>
            <w:r w:rsidRPr="00965941">
              <w:rPr>
                <w:b/>
              </w:rPr>
              <w:t>per child</w:t>
            </w:r>
            <w:r w:rsidRPr="00005206">
              <w:t xml:space="preserve">.  </w:t>
            </w:r>
            <w:r w:rsidRPr="00965941">
              <w:rPr>
                <w:b/>
              </w:rPr>
              <w:t>Do not enter an amount on line 8a if combined income on line 4 is more than $1,000</w:t>
            </w:r>
            <w:r w:rsidRPr="00005206">
              <w:t>.</w:t>
            </w:r>
          </w:p>
          <w:p w:rsidR="008406E7" w:rsidRPr="00965941" w:rsidRDefault="008406E7" w:rsidP="000E4017">
            <w:pPr>
              <w:ind w:left="720" w:hanging="360"/>
            </w:pPr>
          </w:p>
          <w:p w:rsidR="008406E7" w:rsidRDefault="008406E7" w:rsidP="000E4017">
            <w:pPr>
              <w:ind w:left="720" w:hanging="360"/>
              <w:rPr>
                <w:b/>
              </w:rPr>
            </w:pPr>
            <w:r w:rsidRPr="00965941">
              <w:rPr>
                <w:b/>
              </w:rPr>
              <w:t>8b.</w:t>
            </w:r>
            <w:r w:rsidRPr="00965941">
              <w:t xml:space="preserve">  </w:t>
            </w:r>
            <w:r w:rsidRPr="00E7703F">
              <w:rPr>
                <w:b/>
              </w:rPr>
              <w:t>Is m</w:t>
            </w:r>
            <w:r w:rsidRPr="00965941">
              <w:rPr>
                <w:b/>
              </w:rPr>
              <w:t>onthly net income less than self-support reserve</w:t>
            </w:r>
            <w:r>
              <w:rPr>
                <w:b/>
              </w:rPr>
              <w:t>?</w:t>
            </w:r>
            <w:r w:rsidRPr="00965941">
              <w:t xml:space="preserve">  For each parent whose monthly net income on line 3 is less than the self</w:t>
            </w:r>
            <w:r>
              <w:t>-</w:t>
            </w:r>
            <w:r w:rsidRPr="00965941">
              <w:t>support reserve</w:t>
            </w:r>
            <w:r>
              <w:t xml:space="preserve">, </w:t>
            </w:r>
            <w:r w:rsidRPr="00965941">
              <w:t xml:space="preserve">enter the parent’s </w:t>
            </w:r>
            <w:r>
              <w:t xml:space="preserve">presumptive </w:t>
            </w:r>
            <w:r w:rsidRPr="00965941">
              <w:t xml:space="preserve">support obligation of $50 </w:t>
            </w:r>
            <w:r w:rsidRPr="00965941">
              <w:rPr>
                <w:b/>
              </w:rPr>
              <w:t>per child</w:t>
            </w:r>
            <w:r w:rsidRPr="00965941">
              <w:t xml:space="preserve">. </w:t>
            </w:r>
            <w:r w:rsidRPr="00965941">
              <w:rPr>
                <w:b/>
              </w:rPr>
              <w:t>Do not use this box for a parent whose net income on line 3 is greater than the self-support reserve</w:t>
            </w:r>
            <w:r w:rsidRPr="00774448">
              <w:t>.</w:t>
            </w:r>
          </w:p>
          <w:p w:rsidR="008406E7" w:rsidRDefault="008406E7" w:rsidP="000E4017">
            <w:pPr>
              <w:ind w:left="720" w:hanging="360"/>
              <w:rPr>
                <w:b/>
              </w:rPr>
            </w:pPr>
          </w:p>
          <w:p w:rsidR="008406E7" w:rsidRDefault="008406E7" w:rsidP="000E4017">
            <w:pPr>
              <w:ind w:left="720" w:hanging="360"/>
              <w:rPr>
                <w:b/>
              </w:rPr>
            </w:pPr>
            <w:r>
              <w:rPr>
                <w:b/>
              </w:rPr>
              <w:t>8c.</w:t>
            </w:r>
            <w:r>
              <w:rPr>
                <w:rFonts w:ascii="Arial" w:hAnsi="Arial" w:cs="Arial"/>
              </w:rPr>
              <w:t xml:space="preserve">  </w:t>
            </w:r>
            <w:r w:rsidRPr="00E7703F">
              <w:rPr>
                <w:b/>
              </w:rPr>
              <w:t xml:space="preserve">Is </w:t>
            </w:r>
            <w:r>
              <w:rPr>
                <w:b/>
              </w:rPr>
              <w:t>m</w:t>
            </w:r>
            <w:r w:rsidRPr="00F710AE">
              <w:rPr>
                <w:b/>
              </w:rPr>
              <w:t xml:space="preserve">onthly net income </w:t>
            </w:r>
            <w:r>
              <w:rPr>
                <w:b/>
              </w:rPr>
              <w:t>equal to or more</w:t>
            </w:r>
            <w:r w:rsidRPr="00F710AE">
              <w:rPr>
                <w:b/>
              </w:rPr>
              <w:t xml:space="preserve"> than self-support reserve</w:t>
            </w:r>
            <w:r w:rsidRPr="000E5850">
              <w:rPr>
                <w:b/>
              </w:rPr>
              <w:t>?</w:t>
            </w:r>
            <w:r w:rsidRPr="00965941">
              <w:t xml:space="preserve">  Subtract the self-support reserve from line 3 and enter this amount or enter $50 </w:t>
            </w:r>
            <w:r w:rsidRPr="00965941">
              <w:rPr>
                <w:b/>
              </w:rPr>
              <w:t>per child</w:t>
            </w:r>
            <w:r w:rsidRPr="00965941">
              <w:t xml:space="preserve"> whichever is greater. </w:t>
            </w:r>
            <w:r w:rsidRPr="00965941">
              <w:rPr>
                <w:b/>
              </w:rPr>
              <w:t>Do not use this box if the amount is greater than the amount in line 7</w:t>
            </w:r>
            <w:r w:rsidRPr="00767E52">
              <w:t>.</w:t>
            </w:r>
          </w:p>
          <w:p w:rsidR="008406E7" w:rsidRDefault="008406E7" w:rsidP="000E4017">
            <w:pPr>
              <w:rPr>
                <w:b/>
                <w:caps/>
              </w:rPr>
            </w:pPr>
          </w:p>
          <w:p w:rsidR="008406E7" w:rsidRDefault="008406E7" w:rsidP="000E4017">
            <w:r>
              <w:rPr>
                <w:b/>
              </w:rPr>
              <w:t xml:space="preserve">LINE 9, </w:t>
            </w:r>
            <w:r w:rsidRPr="00767E52">
              <w:rPr>
                <w:b/>
                <w:u w:val="single"/>
              </w:rPr>
              <w:t>Each parent’s basic child support obligation after calculating applicable limitations</w:t>
            </w:r>
            <w:r>
              <w:t xml:space="preserve">: </w:t>
            </w:r>
            <w:r w:rsidRPr="00965941">
              <w:t xml:space="preserve"> </w:t>
            </w:r>
            <w:r>
              <w:t>For each parent, enter the lowest amount from line 7, 8a – 8c, but not less than the presumptive $50 per child</w:t>
            </w:r>
            <w:r w:rsidRPr="00965941">
              <w:t>.</w:t>
            </w:r>
          </w:p>
          <w:p w:rsidR="008406E7" w:rsidRDefault="008406E7" w:rsidP="000E4017">
            <w:pPr>
              <w:rPr>
                <w:b/>
                <w:caps/>
              </w:rPr>
            </w:pPr>
          </w:p>
          <w:p w:rsidR="008406E7" w:rsidRDefault="008406E7" w:rsidP="000E4017">
            <w:pPr>
              <w:rPr>
                <w:b/>
                <w:caps/>
              </w:rPr>
            </w:pPr>
          </w:p>
          <w:p w:rsidR="008406E7" w:rsidRDefault="008406E7" w:rsidP="000E4017">
            <w:pPr>
              <w:rPr>
                <w:b/>
              </w:rPr>
            </w:pPr>
            <w:r>
              <w:rPr>
                <w:b/>
              </w:rPr>
              <w:lastRenderedPageBreak/>
              <w:t xml:space="preserve">LINE 11d, </w:t>
            </w:r>
            <w:r>
              <w:rPr>
                <w:b/>
                <w:u w:val="single"/>
              </w:rPr>
              <w:t>Other Special Expenses</w:t>
            </w:r>
            <w:r w:rsidRPr="003B50CE">
              <w:t>:</w:t>
            </w:r>
            <w:r>
              <w:rPr>
                <w:b/>
              </w:rPr>
              <w:t xml:space="preserve">  Identify any other special expenses and enter the average monthly cost of each</w:t>
            </w:r>
            <w:r w:rsidRPr="003B50CE">
              <w:t xml:space="preserve">. </w:t>
            </w:r>
          </w:p>
          <w:p w:rsidR="008406E7" w:rsidRPr="00EB0A42" w:rsidRDefault="008406E7" w:rsidP="000E4017">
            <w:pPr>
              <w:rPr>
                <w:sz w:val="16"/>
                <w:szCs w:val="16"/>
              </w:rPr>
            </w:pPr>
          </w:p>
          <w:p w:rsidR="008406E7" w:rsidRDefault="008406E7" w:rsidP="000E4017">
            <w:pPr>
              <w:rPr>
                <w:b/>
              </w:rPr>
            </w:pPr>
            <w:r>
              <w:rPr>
                <w:b/>
              </w:rPr>
              <w:t xml:space="preserve">LINE 11e, </w:t>
            </w:r>
            <w:r>
              <w:rPr>
                <w:b/>
                <w:u w:val="single"/>
              </w:rPr>
              <w:t>Total Day Care and Special Expenses</w:t>
            </w:r>
            <w:r w:rsidRPr="003B54D1">
              <w:t xml:space="preserve">: </w:t>
            </w:r>
            <w:r>
              <w:rPr>
                <w:b/>
              </w:rPr>
              <w:t xml:space="preserve"> Add the monthly expenses for each parent (lines 11a through 11d) and enter these totals on line 11e</w:t>
            </w:r>
            <w:r w:rsidRPr="003B54D1">
              <w:t xml:space="preserve">. </w:t>
            </w:r>
          </w:p>
          <w:p w:rsidR="008406E7" w:rsidRPr="00EB0A42" w:rsidRDefault="008406E7" w:rsidP="000E4017">
            <w:pPr>
              <w:rPr>
                <w:sz w:val="16"/>
                <w:szCs w:val="16"/>
              </w:rPr>
            </w:pPr>
          </w:p>
          <w:p w:rsidR="008406E7" w:rsidRDefault="008406E7" w:rsidP="000E4017">
            <w:pPr>
              <w:rPr>
                <w:b/>
              </w:rPr>
            </w:pPr>
            <w:r>
              <w:rPr>
                <w:b/>
              </w:rPr>
              <w:t xml:space="preserve">LINE 12, </w:t>
            </w:r>
            <w:r>
              <w:rPr>
                <w:b/>
                <w:u w:val="single"/>
              </w:rPr>
              <w:t>Combined Monthly Total of Day Care and Special Expenses</w:t>
            </w:r>
            <w:r w:rsidRPr="003B54D1">
              <w:t xml:space="preserve">: </w:t>
            </w:r>
            <w:r>
              <w:rPr>
                <w:b/>
              </w:rPr>
              <w:t>Add the parents’ total expenses (line 11e) and enter this total on line 12</w:t>
            </w:r>
            <w:r w:rsidRPr="003B54D1">
              <w:t xml:space="preserve">. </w:t>
            </w:r>
          </w:p>
          <w:p w:rsidR="008406E7" w:rsidRPr="00EB0A42" w:rsidRDefault="008406E7" w:rsidP="000E4017">
            <w:pPr>
              <w:rPr>
                <w:sz w:val="16"/>
                <w:szCs w:val="16"/>
              </w:rPr>
            </w:pPr>
          </w:p>
          <w:p w:rsidR="008406E7" w:rsidRDefault="008406E7" w:rsidP="000E4017">
            <w:pPr>
              <w:rPr>
                <w:b/>
              </w:rPr>
            </w:pPr>
            <w:r>
              <w:rPr>
                <w:b/>
              </w:rPr>
              <w:t xml:space="preserve">LINE 13, </w:t>
            </w:r>
            <w:r>
              <w:rPr>
                <w:b/>
                <w:u w:val="single"/>
              </w:rPr>
              <w:t>Total Health Care, Day Care and Special Expenses</w:t>
            </w:r>
            <w:r w:rsidRPr="003B54D1">
              <w:t>:</w:t>
            </w:r>
            <w:r>
              <w:rPr>
                <w:b/>
              </w:rPr>
              <w:t xml:space="preserve">  Add the health care expenses (line 10d) to the combined monthly total of day care and special expenses (line 12) and enter this amount on line 13</w:t>
            </w:r>
            <w:r w:rsidRPr="003B54D1">
              <w:t>.</w:t>
            </w:r>
            <w:r>
              <w:rPr>
                <w:b/>
              </w:rPr>
              <w:t xml:space="preserve"> </w:t>
            </w:r>
          </w:p>
          <w:p w:rsidR="008406E7" w:rsidRPr="00EB0A42" w:rsidRDefault="008406E7" w:rsidP="000E4017">
            <w:pPr>
              <w:rPr>
                <w:sz w:val="16"/>
                <w:szCs w:val="16"/>
              </w:rPr>
            </w:pPr>
          </w:p>
          <w:p w:rsidR="008406E7" w:rsidRDefault="008406E7" w:rsidP="000E4017">
            <w:pPr>
              <w:rPr>
                <w:b/>
              </w:rPr>
            </w:pPr>
            <w:r>
              <w:rPr>
                <w:b/>
              </w:rPr>
              <w:t xml:space="preserve">LINE 14, </w:t>
            </w:r>
            <w:r>
              <w:rPr>
                <w:b/>
                <w:u w:val="single"/>
              </w:rPr>
              <w:t>Each Parent’s Obligation For Health Care, Day Care And Special Expenses</w:t>
            </w:r>
            <w:r w:rsidRPr="00092779">
              <w:t>:</w:t>
            </w:r>
            <w:r>
              <w:rPr>
                <w:b/>
              </w:rPr>
              <w:t xml:space="preserve">  Multiply the total health care, day care, and special expense amount (line 13) by the income proportion for each parent (line 6) and enter these amounts on line 14</w:t>
            </w:r>
            <w:r w:rsidRPr="00092779">
              <w:t>.</w:t>
            </w:r>
          </w:p>
          <w:p w:rsidR="008406E7" w:rsidRPr="00EB0A42" w:rsidRDefault="008406E7" w:rsidP="000E4017">
            <w:pPr>
              <w:rPr>
                <w:sz w:val="16"/>
                <w:szCs w:val="16"/>
              </w:rPr>
            </w:pPr>
          </w:p>
          <w:p w:rsidR="008406E7" w:rsidRDefault="008406E7" w:rsidP="000E4017">
            <w:pPr>
              <w:rPr>
                <w:b/>
              </w:rPr>
            </w:pPr>
            <w:r>
              <w:rPr>
                <w:b/>
              </w:rPr>
              <w:t xml:space="preserve">LINE 15, </w:t>
            </w:r>
            <w:r>
              <w:rPr>
                <w:b/>
                <w:u w:val="single"/>
              </w:rPr>
              <w:t>Gross Child</w:t>
            </w:r>
            <w:r>
              <w:rPr>
                <w:b/>
                <w:i/>
                <w:u w:val="single"/>
              </w:rPr>
              <w:t xml:space="preserve"> </w:t>
            </w:r>
            <w:r>
              <w:rPr>
                <w:b/>
                <w:u w:val="single"/>
              </w:rPr>
              <w:t>Support Obligation</w:t>
            </w:r>
            <w:r w:rsidRPr="00092779">
              <w:t>:</w:t>
            </w:r>
            <w:r>
              <w:rPr>
                <w:b/>
              </w:rPr>
              <w:t xml:space="preserve">  For each parent, add the basic child support obligation (line 9) to the obligation for extraordinary health care, day care and special expenses (line 14)</w:t>
            </w:r>
            <w:r w:rsidRPr="00A84EEB">
              <w:t>.</w:t>
            </w:r>
            <w:r>
              <w:rPr>
                <w:b/>
              </w:rPr>
              <w:t xml:space="preserve"> Enter these amounts on line 15</w:t>
            </w:r>
            <w:r w:rsidRPr="00092779">
              <w:t>.</w:t>
            </w:r>
            <w:r>
              <w:rPr>
                <w:b/>
              </w:rPr>
              <w:t xml:space="preserve"> </w:t>
            </w:r>
          </w:p>
          <w:p w:rsidR="008406E7" w:rsidRPr="00EB0A42" w:rsidRDefault="008406E7" w:rsidP="000E4017">
            <w:pPr>
              <w:rPr>
                <w:sz w:val="16"/>
                <w:szCs w:val="16"/>
              </w:rPr>
            </w:pPr>
          </w:p>
          <w:p w:rsidR="008406E7" w:rsidRPr="00486F98" w:rsidRDefault="008406E7" w:rsidP="000E4017">
            <w:pPr>
              <w:rPr>
                <w:rFonts w:ascii="Arial" w:hAnsi="Arial" w:cs="Arial"/>
                <w:sz w:val="24"/>
                <w:szCs w:val="24"/>
              </w:rPr>
            </w:pPr>
            <w:r w:rsidRPr="00486F98">
              <w:rPr>
                <w:rFonts w:ascii="Arial" w:hAnsi="Arial" w:cs="Arial"/>
                <w:b/>
                <w:sz w:val="24"/>
                <w:szCs w:val="24"/>
                <w:u w:val="single"/>
              </w:rPr>
              <w:t>P</w:t>
            </w:r>
            <w:r>
              <w:rPr>
                <w:rFonts w:ascii="Arial" w:hAnsi="Arial" w:cs="Arial"/>
                <w:b/>
                <w:sz w:val="24"/>
                <w:szCs w:val="24"/>
                <w:u w:val="single"/>
              </w:rPr>
              <w:t>art</w:t>
            </w:r>
            <w:r w:rsidRPr="00486F98">
              <w:rPr>
                <w:rFonts w:ascii="Arial" w:hAnsi="Arial" w:cs="Arial"/>
                <w:b/>
                <w:sz w:val="24"/>
                <w:szCs w:val="24"/>
                <w:u w:val="single"/>
              </w:rPr>
              <w:t xml:space="preserve"> V</w:t>
            </w:r>
            <w:r w:rsidRPr="00A84EEB">
              <w:rPr>
                <w:rFonts w:ascii="Arial" w:hAnsi="Arial" w:cs="Arial"/>
                <w:sz w:val="24"/>
                <w:szCs w:val="24"/>
                <w:u w:val="single"/>
              </w:rPr>
              <w:t>:</w:t>
            </w:r>
            <w:r w:rsidRPr="00486F98">
              <w:rPr>
                <w:rFonts w:ascii="Arial" w:hAnsi="Arial" w:cs="Arial"/>
                <w:b/>
                <w:sz w:val="24"/>
                <w:szCs w:val="24"/>
                <w:u w:val="single"/>
              </w:rPr>
              <w:t xml:space="preserve">  Child </w:t>
            </w:r>
            <w:r>
              <w:rPr>
                <w:rFonts w:ascii="Arial" w:hAnsi="Arial" w:cs="Arial"/>
                <w:b/>
                <w:sz w:val="24"/>
                <w:szCs w:val="24"/>
                <w:u w:val="single"/>
              </w:rPr>
              <w:t>S</w:t>
            </w:r>
            <w:r w:rsidRPr="00486F98">
              <w:rPr>
                <w:rFonts w:ascii="Arial" w:hAnsi="Arial" w:cs="Arial"/>
                <w:b/>
                <w:sz w:val="24"/>
                <w:szCs w:val="24"/>
                <w:u w:val="single"/>
              </w:rPr>
              <w:t xml:space="preserve">upport </w:t>
            </w:r>
            <w:r>
              <w:rPr>
                <w:rFonts w:ascii="Arial" w:hAnsi="Arial" w:cs="Arial"/>
                <w:b/>
                <w:sz w:val="24"/>
                <w:szCs w:val="24"/>
                <w:u w:val="single"/>
              </w:rPr>
              <w:t>C</w:t>
            </w:r>
            <w:r w:rsidRPr="00486F98">
              <w:rPr>
                <w:rFonts w:ascii="Arial" w:hAnsi="Arial" w:cs="Arial"/>
                <w:b/>
                <w:sz w:val="24"/>
                <w:szCs w:val="24"/>
                <w:u w:val="single"/>
              </w:rPr>
              <w:t>redits</w:t>
            </w:r>
          </w:p>
          <w:p w:rsidR="008406E7" w:rsidRPr="00EB0A42" w:rsidRDefault="008406E7" w:rsidP="000E4017">
            <w:pPr>
              <w:rPr>
                <w:sz w:val="16"/>
                <w:szCs w:val="16"/>
              </w:rPr>
            </w:pPr>
          </w:p>
          <w:p w:rsidR="008406E7" w:rsidRDefault="008406E7" w:rsidP="000E4017">
            <w:pPr>
              <w:rPr>
                <w:b/>
              </w:rPr>
            </w:pPr>
            <w:r>
              <w:t>Child support credits are provided in cases where parents make direct payments to third parties for the cost of goods and services which are included in the standard calculation support obligation (e.g., payments to an insurance company or a day care provider).</w:t>
            </w:r>
          </w:p>
          <w:p w:rsidR="008406E7" w:rsidRPr="00EB0A42" w:rsidRDefault="008406E7" w:rsidP="000E4017">
            <w:pPr>
              <w:rPr>
                <w:sz w:val="16"/>
                <w:szCs w:val="16"/>
              </w:rPr>
            </w:pPr>
          </w:p>
          <w:p w:rsidR="008406E7" w:rsidRDefault="008406E7" w:rsidP="000E4017">
            <w:pPr>
              <w:rPr>
                <w:b/>
              </w:rPr>
            </w:pPr>
            <w:r>
              <w:rPr>
                <w:b/>
              </w:rPr>
              <w:t xml:space="preserve">LINE 16a, </w:t>
            </w:r>
            <w:r>
              <w:rPr>
                <w:b/>
                <w:u w:val="single"/>
              </w:rPr>
              <w:t>Monthly Health Care Expenses Credit</w:t>
            </w:r>
            <w:r w:rsidRPr="00A84EEB">
              <w:t>:</w:t>
            </w:r>
            <w:r>
              <w:rPr>
                <w:b/>
              </w:rPr>
              <w:t xml:space="preserve">  Enter the total monthly health care expenses amounts from line 10c for each parent</w:t>
            </w:r>
            <w:r w:rsidRPr="00A84EEB">
              <w:t>.</w:t>
            </w:r>
          </w:p>
          <w:p w:rsidR="008406E7" w:rsidRPr="001E78B0" w:rsidRDefault="008406E7" w:rsidP="000E4017">
            <w:pPr>
              <w:rPr>
                <w:b/>
                <w:sz w:val="16"/>
                <w:szCs w:val="16"/>
              </w:rPr>
            </w:pPr>
          </w:p>
          <w:p w:rsidR="008406E7" w:rsidRDefault="008406E7" w:rsidP="000E4017">
            <w:pPr>
              <w:rPr>
                <w:b/>
              </w:rPr>
            </w:pPr>
            <w:r>
              <w:rPr>
                <w:b/>
              </w:rPr>
              <w:t xml:space="preserve">LINE 16b, </w:t>
            </w:r>
            <w:r>
              <w:rPr>
                <w:b/>
                <w:u w:val="single"/>
              </w:rPr>
              <w:t>Day Care And Special Expenses Credit</w:t>
            </w:r>
            <w:r w:rsidRPr="00A84EEB">
              <w:t>:</w:t>
            </w:r>
            <w:r>
              <w:rPr>
                <w:b/>
              </w:rPr>
              <w:t xml:space="preserve">  Enter the total day care and special expenses amounts from line 11e for each parent</w:t>
            </w:r>
            <w:r w:rsidRPr="00A84EEB">
              <w:t>.</w:t>
            </w:r>
            <w:r>
              <w:rPr>
                <w:b/>
              </w:rPr>
              <w:t xml:space="preserve"> </w:t>
            </w:r>
          </w:p>
          <w:p w:rsidR="008406E7" w:rsidRPr="001E78B0" w:rsidRDefault="008406E7" w:rsidP="000E4017">
            <w:pPr>
              <w:rPr>
                <w:b/>
                <w:sz w:val="16"/>
                <w:szCs w:val="16"/>
              </w:rPr>
            </w:pPr>
          </w:p>
          <w:p w:rsidR="008406E7" w:rsidRDefault="008406E7" w:rsidP="000E4017">
            <w:r>
              <w:rPr>
                <w:b/>
              </w:rPr>
              <w:t xml:space="preserve">LINE 16c, </w:t>
            </w:r>
            <w:r>
              <w:rPr>
                <w:b/>
                <w:u w:val="single"/>
              </w:rPr>
              <w:t>Other Ordinary Expense Credit</w:t>
            </w:r>
            <w:r w:rsidRPr="00A84EEB">
              <w:t>:</w:t>
            </w:r>
            <w:r>
              <w:rPr>
                <w:b/>
              </w:rPr>
              <w:t xml:space="preserve">  If approval of another ordinary expense credit is being requested, in the space provided, specify the expense and enter the average monthly cost in the column of the parent to receive the credit</w:t>
            </w:r>
            <w:r w:rsidRPr="00A84EEB">
              <w:t xml:space="preserve">. </w:t>
            </w:r>
            <w:r>
              <w:t xml:space="preserve"> (It is generally assumed that ordinary expenses are paid in accordance with the child(ren)’s residence. If payment of a specific ordinary expense does not follow this assumption, the parent paying for this expense may request approval of an ordinary expense credit. This credit is discretionary with the court.) </w:t>
            </w:r>
          </w:p>
          <w:p w:rsidR="008406E7" w:rsidRDefault="008406E7" w:rsidP="000E4017"/>
          <w:p w:rsidR="008406E7" w:rsidRDefault="008406E7" w:rsidP="000E4017">
            <w:r>
              <w:rPr>
                <w:b/>
              </w:rPr>
              <w:t xml:space="preserve">LINE 16d, </w:t>
            </w:r>
            <w:r>
              <w:rPr>
                <w:b/>
                <w:u w:val="single"/>
              </w:rPr>
              <w:t>Total Support Credits</w:t>
            </w:r>
            <w:r w:rsidRPr="00A84EEB">
              <w:t xml:space="preserve">: </w:t>
            </w:r>
            <w:r>
              <w:rPr>
                <w:b/>
              </w:rPr>
              <w:t xml:space="preserve"> For each parent, add the entries on lines 16 a through c and enter the totals on line 16d</w:t>
            </w:r>
            <w:r w:rsidRPr="00A84EEB">
              <w:t>.</w:t>
            </w:r>
            <w:r>
              <w:rPr>
                <w:b/>
              </w:rPr>
              <w:t xml:space="preserve"> </w:t>
            </w:r>
          </w:p>
        </w:tc>
        <w:tc>
          <w:tcPr>
            <w:tcW w:w="5238" w:type="dxa"/>
            <w:gridSpan w:val="2"/>
            <w:tcBorders>
              <w:top w:val="nil"/>
              <w:left w:val="nil"/>
              <w:bottom w:val="nil"/>
              <w:right w:val="nil"/>
            </w:tcBorders>
          </w:tcPr>
          <w:p w:rsidR="008406E7" w:rsidRDefault="008406E7" w:rsidP="000E4017">
            <w:r>
              <w:rPr>
                <w:b/>
              </w:rPr>
              <w:lastRenderedPageBreak/>
              <w:t xml:space="preserve">LINE 2e, </w:t>
            </w:r>
            <w:r w:rsidRPr="00DD0F16">
              <w:rPr>
                <w:b/>
                <w:u w:val="single"/>
              </w:rPr>
              <w:t xml:space="preserve">Mandatory </w:t>
            </w:r>
            <w:r>
              <w:rPr>
                <w:b/>
                <w:u w:val="single"/>
              </w:rPr>
              <w:t>Pension Plan Payments</w:t>
            </w:r>
            <w:r>
              <w:t xml:space="preserve">:  </w:t>
            </w:r>
            <w:r>
              <w:rPr>
                <w:b/>
              </w:rPr>
              <w:t xml:space="preserve">Enter the monthly cost of mandatory pension plan payments </w:t>
            </w:r>
            <w:r w:rsidRPr="00AF2AD1">
              <w:rPr>
                <w:b/>
              </w:rPr>
              <w:t>amount</w:t>
            </w:r>
            <w:r w:rsidRPr="0098692D">
              <w:t>.</w:t>
            </w:r>
            <w:r>
              <w:t xml:space="preserve">  </w:t>
            </w:r>
          </w:p>
          <w:p w:rsidR="008406E7" w:rsidRPr="007E46C5" w:rsidRDefault="008406E7" w:rsidP="000E4017">
            <w:pPr>
              <w:rPr>
                <w:sz w:val="16"/>
                <w:szCs w:val="16"/>
              </w:rPr>
            </w:pPr>
          </w:p>
          <w:p w:rsidR="008406E7" w:rsidRDefault="008406E7" w:rsidP="000E4017">
            <w:r w:rsidRPr="004B67A8">
              <w:rPr>
                <w:b/>
              </w:rPr>
              <w:t>LINE2f, Voluntary Retirement Contributions</w:t>
            </w:r>
            <w:r w:rsidRPr="00386CA8">
              <w:t>:</w:t>
            </w:r>
            <w:r>
              <w:t xml:space="preserve"> </w:t>
            </w:r>
            <w:r>
              <w:rPr>
                <w:b/>
              </w:rPr>
              <w:t>Enter the monthly cost of voluntary Retirement Contributions</w:t>
            </w:r>
            <w:r w:rsidRPr="00386CA8">
              <w:t>.</w:t>
            </w:r>
            <w:r>
              <w:rPr>
                <w:b/>
              </w:rPr>
              <w:t xml:space="preserve">  </w:t>
            </w:r>
            <w:r>
              <w:t xml:space="preserve">Divide the amount of the voluntary retirement contribution, up to $5,000 per year, by 12 to calculate the monthly cost.   (For more information regarding limitations on the allowable deduction of voluntary retirement contributions, refer to INCOME STANDARD #5: </w:t>
            </w:r>
            <w:r>
              <w:rPr>
                <w:u w:val="single"/>
              </w:rPr>
              <w:t>Determination of net income</w:t>
            </w:r>
            <w:r>
              <w:t xml:space="preserve">.  See page 2.) </w:t>
            </w:r>
          </w:p>
          <w:p w:rsidR="008406E7" w:rsidRPr="003E2D26" w:rsidRDefault="008406E7" w:rsidP="000E4017">
            <w:pPr>
              <w:rPr>
                <w:sz w:val="16"/>
                <w:szCs w:val="16"/>
              </w:rPr>
            </w:pPr>
          </w:p>
          <w:p w:rsidR="008406E7" w:rsidRDefault="008406E7" w:rsidP="000E4017">
            <w:pPr>
              <w:rPr>
                <w:b/>
              </w:rPr>
            </w:pPr>
            <w:r>
              <w:rPr>
                <w:b/>
              </w:rPr>
              <w:t xml:space="preserve">LINE 2g, </w:t>
            </w:r>
            <w:r>
              <w:rPr>
                <w:b/>
                <w:u w:val="single"/>
              </w:rPr>
              <w:t>Maintenance Paid</w:t>
            </w:r>
            <w:r>
              <w:rPr>
                <w:b/>
              </w:rPr>
              <w:t>:  Enter the monthly amount of maintenance actually paid pursuant to a court order</w:t>
            </w:r>
            <w:r w:rsidRPr="00386CA8">
              <w:t xml:space="preserve">. </w:t>
            </w:r>
          </w:p>
          <w:p w:rsidR="008406E7" w:rsidRPr="003E2D26" w:rsidRDefault="008406E7" w:rsidP="000E4017">
            <w:pPr>
              <w:rPr>
                <w:sz w:val="16"/>
                <w:szCs w:val="16"/>
              </w:rPr>
            </w:pPr>
          </w:p>
          <w:p w:rsidR="008406E7" w:rsidRDefault="008406E7" w:rsidP="000E4017">
            <w:r>
              <w:rPr>
                <w:b/>
              </w:rPr>
              <w:t xml:space="preserve">LINE 2h, </w:t>
            </w:r>
            <w:r>
              <w:rPr>
                <w:b/>
                <w:u w:val="single"/>
              </w:rPr>
              <w:t>Normal Business Expenses</w:t>
            </w:r>
            <w:r w:rsidRPr="00386CA8">
              <w:t>:</w:t>
            </w:r>
            <w:r>
              <w:rPr>
                <w:b/>
              </w:rPr>
              <w:t xml:space="preserve">  If self-employed, enter the amount of normal business expenses. </w:t>
            </w:r>
            <w:r>
              <w:t xml:space="preserve">  (Pursuant to INCOME STANDARD #5: </w:t>
            </w:r>
            <w:r>
              <w:rPr>
                <w:u w:val="single"/>
              </w:rPr>
              <w:t>Determination of net income</w:t>
            </w:r>
            <w:r>
              <w:t xml:space="preserve">, </w:t>
            </w:r>
          </w:p>
          <w:p w:rsidR="008406E7" w:rsidRDefault="008406E7" w:rsidP="000E4017">
            <w:r>
              <w:t xml:space="preserve">“justification shall be required for any business expense deduction about which there is a disagreement.” See page 2.) </w:t>
            </w:r>
          </w:p>
          <w:p w:rsidR="008406E7" w:rsidRPr="003E2D26" w:rsidRDefault="008406E7" w:rsidP="000E4017">
            <w:pPr>
              <w:rPr>
                <w:sz w:val="16"/>
                <w:szCs w:val="16"/>
              </w:rPr>
            </w:pPr>
          </w:p>
          <w:p w:rsidR="008406E7" w:rsidRDefault="008406E7" w:rsidP="000E4017">
            <w:r>
              <w:rPr>
                <w:b/>
              </w:rPr>
              <w:t xml:space="preserve">LINE 2i, </w:t>
            </w:r>
            <w:r>
              <w:rPr>
                <w:b/>
                <w:u w:val="single"/>
              </w:rPr>
              <w:t>Total Deductions From Gross Income</w:t>
            </w:r>
            <w:r w:rsidRPr="00386CA8">
              <w:t>:</w:t>
            </w:r>
            <w:r>
              <w:rPr>
                <w:b/>
              </w:rPr>
              <w:t xml:space="preserve">  Add the monthly deductions for each parent (lines 2a through 2h) and enter the totals on line 2i</w:t>
            </w:r>
            <w:r w:rsidRPr="00386CA8">
              <w:t>.</w:t>
            </w:r>
          </w:p>
          <w:p w:rsidR="008406E7" w:rsidRPr="003E2D26" w:rsidRDefault="008406E7" w:rsidP="000E4017">
            <w:pPr>
              <w:rPr>
                <w:sz w:val="16"/>
                <w:szCs w:val="16"/>
              </w:rPr>
            </w:pPr>
          </w:p>
          <w:p w:rsidR="008406E7" w:rsidRPr="00DD0F16" w:rsidRDefault="008406E7" w:rsidP="000E4017">
            <w:pPr>
              <w:rPr>
                <w:b/>
              </w:rPr>
            </w:pPr>
            <w:r w:rsidRPr="00DD0F16">
              <w:rPr>
                <w:b/>
              </w:rPr>
              <w:t xml:space="preserve">LINE 3, </w:t>
            </w:r>
            <w:r w:rsidRPr="00DD0F16">
              <w:rPr>
                <w:b/>
                <w:u w:val="single"/>
              </w:rPr>
              <w:t>Monthly Net Income</w:t>
            </w:r>
            <w:r w:rsidRPr="00386CA8">
              <w:t xml:space="preserve">: </w:t>
            </w:r>
            <w:r w:rsidRPr="00DD0F16">
              <w:rPr>
                <w:b/>
              </w:rPr>
              <w:t xml:space="preserve"> For each parent, subtract total deductions (line 2i) from total gross monthly income (line 1g) and enter these amounts on line 3</w:t>
            </w:r>
            <w:r w:rsidRPr="00386CA8">
              <w:t>.</w:t>
            </w:r>
          </w:p>
          <w:p w:rsidR="008406E7" w:rsidRPr="003E2D26" w:rsidRDefault="008406E7" w:rsidP="000E4017">
            <w:pPr>
              <w:tabs>
                <w:tab w:val="left" w:pos="3780"/>
              </w:tabs>
              <w:rPr>
                <w:sz w:val="16"/>
                <w:szCs w:val="16"/>
              </w:rPr>
            </w:pPr>
          </w:p>
          <w:p w:rsidR="008406E7" w:rsidRDefault="008406E7" w:rsidP="000E4017">
            <w:pPr>
              <w:rPr>
                <w:b/>
              </w:rPr>
            </w:pPr>
            <w:r>
              <w:rPr>
                <w:b/>
              </w:rPr>
              <w:t xml:space="preserve">LINE 4, </w:t>
            </w:r>
            <w:r>
              <w:rPr>
                <w:b/>
                <w:u w:val="single"/>
              </w:rPr>
              <w:t>Combined Monthly Net Income</w:t>
            </w:r>
            <w:r w:rsidRPr="00386CA8">
              <w:t>:</w:t>
            </w:r>
            <w:r>
              <w:rPr>
                <w:b/>
              </w:rPr>
              <w:t xml:space="preserve">  Add the parents’ monthly net incomes (line 3) and enter the total on line 4</w:t>
            </w:r>
            <w:r w:rsidRPr="00386CA8">
              <w:t>.</w:t>
            </w:r>
          </w:p>
          <w:p w:rsidR="008406E7" w:rsidRPr="003E2D26" w:rsidRDefault="008406E7" w:rsidP="000E4017">
            <w:pPr>
              <w:rPr>
                <w:b/>
                <w:sz w:val="16"/>
                <w:szCs w:val="16"/>
              </w:rPr>
            </w:pPr>
          </w:p>
          <w:p w:rsidR="008406E7" w:rsidRDefault="008406E7" w:rsidP="000E4017">
            <w:r>
              <w:rPr>
                <w:b/>
              </w:rPr>
              <w:t xml:space="preserve">LINE 5, </w:t>
            </w:r>
            <w:r>
              <w:rPr>
                <w:b/>
                <w:u w:val="single"/>
              </w:rPr>
              <w:t>Basic Child Support Obligation</w:t>
            </w:r>
            <w:r w:rsidRPr="00386CA8">
              <w:t xml:space="preserve">: </w:t>
            </w:r>
            <w:r>
              <w:rPr>
                <w:b/>
              </w:rPr>
              <w:t xml:space="preserve"> In the work area provided on line 5, enter the basic support obligation amount determined for each child. Add these amounts together and enter the total in the box on line 5</w:t>
            </w:r>
            <w:r w:rsidRPr="00386CA8">
              <w:t>.</w:t>
            </w:r>
            <w:r>
              <w:t xml:space="preserve"> (To determine a per child basic support obligation, see the following economic table instructions.)</w:t>
            </w:r>
          </w:p>
          <w:p w:rsidR="008406E7" w:rsidRPr="003E2D26" w:rsidRDefault="008406E7" w:rsidP="000E4017">
            <w:pPr>
              <w:tabs>
                <w:tab w:val="left" w:pos="3780"/>
              </w:tabs>
              <w:rPr>
                <w:sz w:val="16"/>
                <w:szCs w:val="16"/>
              </w:rPr>
            </w:pPr>
          </w:p>
          <w:p w:rsidR="008406E7" w:rsidRPr="00386CA8" w:rsidRDefault="008406E7" w:rsidP="000E4017">
            <w:pPr>
              <w:jc w:val="center"/>
              <w:rPr>
                <w:rFonts w:ascii="Arial" w:hAnsi="Arial" w:cs="Arial"/>
                <w:b/>
                <w:sz w:val="24"/>
                <w:szCs w:val="24"/>
              </w:rPr>
            </w:pPr>
            <w:r w:rsidRPr="00386CA8">
              <w:rPr>
                <w:rFonts w:ascii="Arial" w:hAnsi="Arial" w:cs="Arial"/>
                <w:b/>
                <w:sz w:val="24"/>
                <w:szCs w:val="24"/>
              </w:rPr>
              <w:t>Economic Table Instructions</w:t>
            </w:r>
          </w:p>
          <w:p w:rsidR="008406E7" w:rsidRPr="003E2D26" w:rsidRDefault="008406E7" w:rsidP="000E4017">
            <w:pPr>
              <w:rPr>
                <w:sz w:val="16"/>
                <w:szCs w:val="16"/>
              </w:rPr>
            </w:pPr>
          </w:p>
          <w:p w:rsidR="008406E7" w:rsidRDefault="008406E7" w:rsidP="000E4017">
            <w:pPr>
              <w:rPr>
                <w:b/>
              </w:rPr>
            </w:pPr>
            <w:r>
              <w:rPr>
                <w:b/>
              </w:rPr>
              <w:t>To use the Economic Table to determine an individual support amount for each child:</w:t>
            </w:r>
          </w:p>
          <w:p w:rsidR="008406E7" w:rsidRPr="003E2D26" w:rsidRDefault="008406E7" w:rsidP="000E4017">
            <w:pPr>
              <w:rPr>
                <w:b/>
                <w:sz w:val="16"/>
                <w:szCs w:val="16"/>
              </w:rPr>
            </w:pPr>
          </w:p>
          <w:p w:rsidR="008406E7" w:rsidRDefault="008406E7" w:rsidP="000E4017">
            <w:pPr>
              <w:numPr>
                <w:ilvl w:val="0"/>
                <w:numId w:val="1"/>
              </w:numPr>
              <w:ind w:left="360"/>
            </w:pPr>
            <w:r>
              <w:rPr>
                <w:b/>
              </w:rPr>
              <w:t xml:space="preserve">Locate in the left-hand column the combined monthly net income amount closest to the amount entered on line 4 of Worksheet </w:t>
            </w:r>
            <w:r>
              <w:t>(round up when the combined monthly net income falls halfway between the two amounts in the left-hand column);</w:t>
            </w:r>
          </w:p>
          <w:p w:rsidR="008406E7" w:rsidRPr="003E2D26" w:rsidRDefault="008406E7" w:rsidP="000E4017">
            <w:pPr>
              <w:numPr>
                <w:ilvl w:val="12"/>
                <w:numId w:val="0"/>
              </w:numPr>
              <w:rPr>
                <w:sz w:val="16"/>
                <w:szCs w:val="16"/>
              </w:rPr>
            </w:pPr>
          </w:p>
          <w:p w:rsidR="008406E7" w:rsidRDefault="008406E7" w:rsidP="000E4017">
            <w:pPr>
              <w:numPr>
                <w:ilvl w:val="0"/>
                <w:numId w:val="1"/>
              </w:numPr>
              <w:ind w:left="360"/>
            </w:pPr>
            <w:r w:rsidRPr="007E46C5">
              <w:rPr>
                <w:b/>
              </w:rPr>
              <w:t>Locate on the top row the family size for the number of children for whom child support is being determined</w:t>
            </w:r>
            <w:r>
              <w:t xml:space="preserve"> (when determining family size for the required worksheets, do not include child(ren) from other relationships) and </w:t>
            </w:r>
            <w:r w:rsidRPr="007E46C5">
              <w:rPr>
                <w:b/>
              </w:rPr>
              <w:t xml:space="preserve">circle the number in the column below the family size that </w:t>
            </w:r>
            <w:r w:rsidRPr="00960EF8">
              <w:rPr>
                <w:b/>
              </w:rPr>
              <w:t>is</w:t>
            </w:r>
            <w:r w:rsidRPr="007E46C5">
              <w:rPr>
                <w:b/>
              </w:rPr>
              <w:t xml:space="preserve"> across from the net income</w:t>
            </w:r>
            <w:r>
              <w:t>.</w:t>
            </w:r>
            <w:r w:rsidRPr="007E46C5">
              <w:rPr>
                <w:b/>
              </w:rPr>
              <w:t xml:space="preserve"> </w:t>
            </w:r>
            <w:r>
              <w:t>The amount circled is the basic support amount for each child.</w:t>
            </w:r>
          </w:p>
          <w:p w:rsidR="008406E7" w:rsidRDefault="008406E7" w:rsidP="000E4017"/>
          <w:p w:rsidR="008406E7" w:rsidRDefault="008406E7" w:rsidP="000E4017">
            <w:pPr>
              <w:rPr>
                <w:rFonts w:ascii="Arial" w:hAnsi="Arial" w:cs="Arial"/>
                <w:b/>
                <w:sz w:val="24"/>
                <w:szCs w:val="24"/>
                <w:u w:val="single"/>
              </w:rPr>
            </w:pPr>
          </w:p>
          <w:p w:rsidR="008406E7" w:rsidRPr="007E46C5" w:rsidRDefault="008406E7" w:rsidP="000E4017">
            <w:pPr>
              <w:rPr>
                <w:rFonts w:ascii="Arial" w:hAnsi="Arial" w:cs="Arial"/>
                <w:b/>
                <w:sz w:val="24"/>
                <w:szCs w:val="24"/>
                <w:u w:val="single"/>
              </w:rPr>
            </w:pPr>
            <w:r w:rsidRPr="007E46C5">
              <w:rPr>
                <w:rFonts w:ascii="Arial" w:hAnsi="Arial" w:cs="Arial"/>
                <w:b/>
                <w:sz w:val="24"/>
                <w:szCs w:val="24"/>
                <w:u w:val="single"/>
              </w:rPr>
              <w:t>Part III</w:t>
            </w:r>
            <w:r w:rsidRPr="007E46C5">
              <w:rPr>
                <w:rFonts w:ascii="Arial" w:hAnsi="Arial" w:cs="Arial"/>
                <w:sz w:val="24"/>
                <w:szCs w:val="24"/>
                <w:u w:val="single"/>
              </w:rPr>
              <w:t>:</w:t>
            </w:r>
            <w:r w:rsidRPr="007E46C5">
              <w:rPr>
                <w:rFonts w:ascii="Arial" w:hAnsi="Arial" w:cs="Arial"/>
                <w:b/>
                <w:sz w:val="24"/>
                <w:szCs w:val="24"/>
                <w:u w:val="single"/>
              </w:rPr>
              <w:t xml:space="preserve">  Health Care, Day Care, and Special Child Rearing Expenses</w:t>
            </w:r>
          </w:p>
          <w:p w:rsidR="008406E7" w:rsidRPr="003B50CE" w:rsidRDefault="008406E7" w:rsidP="000E4017">
            <w:pPr>
              <w:rPr>
                <w:sz w:val="16"/>
                <w:szCs w:val="16"/>
              </w:rPr>
            </w:pPr>
          </w:p>
          <w:p w:rsidR="008406E7" w:rsidRDefault="008406E7" w:rsidP="000E4017">
            <w:r>
              <w:t xml:space="preserve">Pursuant to ALLOCATION STANDARD #4: “the court may exercise its discretion to determine the necessity for and the reasonableness of all amounts ordered in excess of the basic child support obligation.” (See page 2.) </w:t>
            </w:r>
          </w:p>
          <w:p w:rsidR="008406E7" w:rsidRPr="003B50CE" w:rsidRDefault="008406E7" w:rsidP="000E4017">
            <w:pPr>
              <w:rPr>
                <w:sz w:val="16"/>
                <w:szCs w:val="16"/>
              </w:rPr>
            </w:pPr>
          </w:p>
          <w:p w:rsidR="008406E7" w:rsidRDefault="008406E7" w:rsidP="000E4017">
            <w:r>
              <w:t xml:space="preserve">Pursuant to ALLOCATION STANDARD #2: </w:t>
            </w:r>
            <w:r w:rsidRPr="00BD33B8">
              <w:rPr>
                <w:u w:val="single"/>
              </w:rPr>
              <w:t>Health care expenses</w:t>
            </w:r>
            <w:r>
              <w:t xml:space="preserve"> and #3: </w:t>
            </w:r>
            <w:r w:rsidRPr="00BD33B8">
              <w:rPr>
                <w:u w:val="single"/>
              </w:rPr>
              <w:t>Day care and special child rearing expenses</w:t>
            </w:r>
            <w:r>
              <w:t>, health care, day care, and special child rearing expenses shall be shared by the parents in the same proportion as the basic support obligation. (See page 2.)   NOTE: The court order should reflect that health care, day care and special child rearing expenses not listed should be apportioned by the same percentage as the basic child support obligation.</w:t>
            </w:r>
          </w:p>
          <w:p w:rsidR="008406E7" w:rsidRPr="003B50CE" w:rsidRDefault="008406E7" w:rsidP="000E4017">
            <w:pPr>
              <w:rPr>
                <w:sz w:val="16"/>
                <w:szCs w:val="16"/>
              </w:rPr>
            </w:pPr>
          </w:p>
          <w:p w:rsidR="008406E7" w:rsidRDefault="008406E7" w:rsidP="000E4017">
            <w:r>
              <w:t xml:space="preserve">Monthly Average of Expenses: If a health care, day care, or special child rearing expense is annual or varies during the year, divide the annual total of the expense by 12 to determine a monthly amount. </w:t>
            </w:r>
          </w:p>
          <w:p w:rsidR="008406E7" w:rsidRPr="003B50CE" w:rsidRDefault="008406E7" w:rsidP="000E4017">
            <w:pPr>
              <w:rPr>
                <w:sz w:val="16"/>
                <w:szCs w:val="16"/>
              </w:rPr>
            </w:pPr>
          </w:p>
          <w:p w:rsidR="008406E7" w:rsidRPr="003E0210" w:rsidRDefault="008406E7" w:rsidP="000E4017">
            <w:pPr>
              <w:rPr>
                <w:rFonts w:ascii="Arial" w:hAnsi="Arial" w:cs="Arial"/>
                <w:b/>
                <w:sz w:val="24"/>
                <w:szCs w:val="24"/>
              </w:rPr>
            </w:pPr>
            <w:r w:rsidRPr="003E0210">
              <w:rPr>
                <w:rFonts w:ascii="Arial" w:hAnsi="Arial" w:cs="Arial"/>
                <w:b/>
                <w:sz w:val="24"/>
                <w:szCs w:val="24"/>
              </w:rPr>
              <w:t>Health Care Expenses</w:t>
            </w:r>
          </w:p>
          <w:p w:rsidR="008406E7" w:rsidRPr="003B50CE" w:rsidRDefault="008406E7" w:rsidP="000E4017">
            <w:pPr>
              <w:rPr>
                <w:sz w:val="16"/>
                <w:szCs w:val="16"/>
              </w:rPr>
            </w:pPr>
          </w:p>
          <w:p w:rsidR="008406E7" w:rsidRDefault="008406E7" w:rsidP="000E4017">
            <w:r>
              <w:rPr>
                <w:b/>
              </w:rPr>
              <w:t xml:space="preserve">LINE 10a, </w:t>
            </w:r>
            <w:r>
              <w:rPr>
                <w:b/>
                <w:u w:val="single"/>
              </w:rPr>
              <w:t>Monthly Health Insurance Premiums Paid For Child(ren)</w:t>
            </w:r>
            <w:r w:rsidRPr="003E0210">
              <w:t>:</w:t>
            </w:r>
            <w:r>
              <w:rPr>
                <w:b/>
              </w:rPr>
              <w:t xml:space="preserve">  List the monthly amount paid by each parent for health care insurance for the child(ren) of the relationship</w:t>
            </w:r>
            <w:r w:rsidRPr="003E0210">
              <w:t>.</w:t>
            </w:r>
            <w:r>
              <w:t xml:space="preserve"> (When determining an insurance premium amount, do not include the portion of the premium paid by an employer or other third party and/or the portion of the premium that covers the parent or other household members.) </w:t>
            </w:r>
          </w:p>
          <w:p w:rsidR="008406E7" w:rsidRPr="003B50CE" w:rsidRDefault="008406E7" w:rsidP="000E4017">
            <w:pPr>
              <w:rPr>
                <w:sz w:val="16"/>
                <w:szCs w:val="16"/>
              </w:rPr>
            </w:pPr>
          </w:p>
          <w:p w:rsidR="008406E7" w:rsidRDefault="008406E7" w:rsidP="000E4017">
            <w:pPr>
              <w:rPr>
                <w:b/>
              </w:rPr>
            </w:pPr>
            <w:r>
              <w:rPr>
                <w:b/>
              </w:rPr>
              <w:t xml:space="preserve">LINE 10b, </w:t>
            </w:r>
            <w:r>
              <w:rPr>
                <w:b/>
                <w:u w:val="single"/>
              </w:rPr>
              <w:t>Uninsured Monthly Health Care Expenses Paid For Child(ren)</w:t>
            </w:r>
            <w:r w:rsidRPr="003E0210">
              <w:t>:</w:t>
            </w:r>
            <w:r>
              <w:rPr>
                <w:b/>
              </w:rPr>
              <w:t xml:space="preserve">  List the monthly amount paid by each parent for the child(ren)’s health care expenses not reimbursed by insurance</w:t>
            </w:r>
            <w:r w:rsidRPr="003E0210">
              <w:t>.</w:t>
            </w:r>
            <w:r>
              <w:rPr>
                <w:b/>
              </w:rPr>
              <w:t xml:space="preserve"> </w:t>
            </w:r>
          </w:p>
          <w:p w:rsidR="008406E7" w:rsidRPr="003B50CE" w:rsidRDefault="008406E7" w:rsidP="000E4017">
            <w:pPr>
              <w:rPr>
                <w:sz w:val="16"/>
                <w:szCs w:val="16"/>
              </w:rPr>
            </w:pPr>
          </w:p>
          <w:p w:rsidR="008406E7" w:rsidRDefault="008406E7" w:rsidP="000E4017">
            <w:pPr>
              <w:rPr>
                <w:b/>
              </w:rPr>
            </w:pPr>
            <w:r>
              <w:rPr>
                <w:b/>
              </w:rPr>
              <w:t xml:space="preserve">LINE 10c, </w:t>
            </w:r>
            <w:r>
              <w:rPr>
                <w:b/>
                <w:u w:val="single"/>
              </w:rPr>
              <w:t>Total Monthly Health Care Expenses</w:t>
            </w:r>
            <w:r w:rsidRPr="003E0210">
              <w:t>:</w:t>
            </w:r>
            <w:r>
              <w:rPr>
                <w:b/>
              </w:rPr>
              <w:t xml:space="preserve">  For each parent add the health insurance premium payments (line 10a) to the uninsured health care payments (line 10b) and enter these amounts on line 10c</w:t>
            </w:r>
            <w:r w:rsidRPr="003E0210">
              <w:t>.</w:t>
            </w:r>
            <w:r>
              <w:rPr>
                <w:b/>
              </w:rPr>
              <w:t xml:space="preserve"> </w:t>
            </w:r>
          </w:p>
          <w:p w:rsidR="008406E7" w:rsidRPr="003B50CE" w:rsidRDefault="008406E7" w:rsidP="000E4017">
            <w:pPr>
              <w:rPr>
                <w:sz w:val="16"/>
                <w:szCs w:val="16"/>
              </w:rPr>
            </w:pPr>
          </w:p>
          <w:p w:rsidR="008406E7" w:rsidRDefault="008406E7" w:rsidP="000E4017">
            <w:r>
              <w:rPr>
                <w:b/>
              </w:rPr>
              <w:t xml:space="preserve">LINE 10d, </w:t>
            </w:r>
            <w:r>
              <w:rPr>
                <w:b/>
                <w:u w:val="single"/>
              </w:rPr>
              <w:t>Combined Monthly Health Care Expenses</w:t>
            </w:r>
            <w:r w:rsidRPr="003919F3">
              <w:t xml:space="preserve">: </w:t>
            </w:r>
            <w:r>
              <w:rPr>
                <w:b/>
              </w:rPr>
              <w:t xml:space="preserve"> Add the parents’ total health care payments (line 10c) and enter this amount on line 10d</w:t>
            </w:r>
            <w:r w:rsidRPr="003919F3">
              <w:t>.</w:t>
            </w:r>
            <w:r>
              <w:t xml:space="preserve"> </w:t>
            </w:r>
          </w:p>
          <w:p w:rsidR="008406E7" w:rsidRPr="003B50CE" w:rsidRDefault="008406E7" w:rsidP="000E4017">
            <w:pPr>
              <w:rPr>
                <w:sz w:val="16"/>
                <w:szCs w:val="16"/>
              </w:rPr>
            </w:pPr>
          </w:p>
          <w:p w:rsidR="008406E7" w:rsidRPr="003919F3" w:rsidRDefault="008406E7" w:rsidP="000E4017">
            <w:pPr>
              <w:rPr>
                <w:rFonts w:ascii="Arial" w:hAnsi="Arial" w:cs="Arial"/>
                <w:b/>
                <w:sz w:val="24"/>
                <w:szCs w:val="24"/>
              </w:rPr>
            </w:pPr>
            <w:r w:rsidRPr="003919F3">
              <w:rPr>
                <w:rFonts w:ascii="Arial" w:hAnsi="Arial" w:cs="Arial"/>
                <w:b/>
                <w:sz w:val="24"/>
                <w:szCs w:val="24"/>
              </w:rPr>
              <w:t>Day Care and Special Expenses</w:t>
            </w:r>
          </w:p>
          <w:p w:rsidR="008406E7" w:rsidRPr="003B50CE" w:rsidRDefault="008406E7" w:rsidP="000E4017">
            <w:pPr>
              <w:rPr>
                <w:b/>
                <w:sz w:val="16"/>
                <w:szCs w:val="16"/>
              </w:rPr>
            </w:pPr>
          </w:p>
          <w:p w:rsidR="008406E7" w:rsidRDefault="008406E7" w:rsidP="000E4017">
            <w:pPr>
              <w:rPr>
                <w:b/>
              </w:rPr>
            </w:pPr>
            <w:r>
              <w:rPr>
                <w:b/>
              </w:rPr>
              <w:t xml:space="preserve">LINE 11a, </w:t>
            </w:r>
            <w:r>
              <w:rPr>
                <w:b/>
                <w:u w:val="single"/>
              </w:rPr>
              <w:t>Day Care Expenses</w:t>
            </w:r>
            <w:r w:rsidRPr="00520A9F">
              <w:t>:</w:t>
            </w:r>
            <w:r>
              <w:rPr>
                <w:b/>
              </w:rPr>
              <w:t xml:space="preserve">  Enter average monthly day care costs</w:t>
            </w:r>
            <w:r w:rsidRPr="00520A9F">
              <w:t xml:space="preserve">. </w:t>
            </w:r>
          </w:p>
          <w:p w:rsidR="008406E7" w:rsidRPr="003B50CE" w:rsidRDefault="008406E7" w:rsidP="000E4017">
            <w:pPr>
              <w:rPr>
                <w:b/>
                <w:sz w:val="16"/>
                <w:szCs w:val="16"/>
              </w:rPr>
            </w:pPr>
          </w:p>
          <w:p w:rsidR="008406E7" w:rsidRDefault="008406E7" w:rsidP="000E4017">
            <w:pPr>
              <w:rPr>
                <w:b/>
              </w:rPr>
            </w:pPr>
            <w:r>
              <w:rPr>
                <w:b/>
              </w:rPr>
              <w:t xml:space="preserve">LINE 11b, </w:t>
            </w:r>
            <w:r>
              <w:rPr>
                <w:b/>
                <w:u w:val="single"/>
              </w:rPr>
              <w:t>Education Expenses</w:t>
            </w:r>
            <w:r w:rsidRPr="00520A9F">
              <w:t>:</w:t>
            </w:r>
            <w:r>
              <w:rPr>
                <w:b/>
              </w:rPr>
              <w:t xml:space="preserve">  Enter the average monthly costs of tuition and other related educational expenses</w:t>
            </w:r>
            <w:r w:rsidRPr="00520A9F">
              <w:t xml:space="preserve">. </w:t>
            </w:r>
            <w:r>
              <w:rPr>
                <w:b/>
              </w:rPr>
              <w:t xml:space="preserve"> </w:t>
            </w:r>
          </w:p>
          <w:p w:rsidR="008406E7" w:rsidRPr="003B50CE" w:rsidRDefault="008406E7" w:rsidP="000E4017">
            <w:pPr>
              <w:rPr>
                <w:sz w:val="16"/>
                <w:szCs w:val="16"/>
              </w:rPr>
            </w:pPr>
          </w:p>
          <w:p w:rsidR="008406E7" w:rsidRDefault="008406E7" w:rsidP="000E4017">
            <w:pPr>
              <w:rPr>
                <w:b/>
              </w:rPr>
            </w:pPr>
            <w:r>
              <w:rPr>
                <w:b/>
              </w:rPr>
              <w:t xml:space="preserve">LINE 11c, </w:t>
            </w:r>
            <w:r>
              <w:rPr>
                <w:b/>
                <w:u w:val="single"/>
              </w:rPr>
              <w:t>Long Distance Transportation Expenses</w:t>
            </w:r>
            <w:r w:rsidRPr="006F0E5C">
              <w:t>:</w:t>
            </w:r>
            <w:r>
              <w:rPr>
                <w:b/>
              </w:rPr>
              <w:t xml:space="preserve">  Enter the average monthly costs of long distance travel incurred pursuant to the residential or visitation schedule</w:t>
            </w:r>
            <w:r w:rsidRPr="006F0E5C">
              <w:t>.</w:t>
            </w:r>
            <w:r>
              <w:rPr>
                <w:b/>
              </w:rPr>
              <w:t xml:space="preserve"> </w:t>
            </w:r>
          </w:p>
          <w:p w:rsidR="008406E7" w:rsidRDefault="008406E7" w:rsidP="000E4017">
            <w:pPr>
              <w:rPr>
                <w:b/>
              </w:rPr>
            </w:pPr>
          </w:p>
          <w:p w:rsidR="008406E7" w:rsidRDefault="008406E7" w:rsidP="000E4017">
            <w:pPr>
              <w:rPr>
                <w:b/>
              </w:rPr>
            </w:pPr>
          </w:p>
          <w:p w:rsidR="008406E7" w:rsidRDefault="008406E7" w:rsidP="000E4017">
            <w:pPr>
              <w:rPr>
                <w:rFonts w:ascii="Arial" w:hAnsi="Arial" w:cs="Arial"/>
                <w:b/>
                <w:sz w:val="24"/>
                <w:szCs w:val="24"/>
                <w:u w:val="single"/>
              </w:rPr>
            </w:pPr>
            <w:r w:rsidRPr="0054436D">
              <w:rPr>
                <w:rFonts w:ascii="Arial" w:hAnsi="Arial" w:cs="Arial"/>
                <w:b/>
                <w:sz w:val="24"/>
                <w:szCs w:val="24"/>
                <w:u w:val="single"/>
              </w:rPr>
              <w:lastRenderedPageBreak/>
              <w:t>P</w:t>
            </w:r>
            <w:r>
              <w:rPr>
                <w:rFonts w:ascii="Arial" w:hAnsi="Arial" w:cs="Arial"/>
                <w:b/>
                <w:sz w:val="24"/>
                <w:szCs w:val="24"/>
                <w:u w:val="single"/>
              </w:rPr>
              <w:t>art</w:t>
            </w:r>
            <w:r w:rsidRPr="0054436D">
              <w:rPr>
                <w:rFonts w:ascii="Arial" w:hAnsi="Arial" w:cs="Arial"/>
                <w:b/>
                <w:sz w:val="24"/>
                <w:szCs w:val="24"/>
                <w:u w:val="single"/>
              </w:rPr>
              <w:t xml:space="preserve"> VI</w:t>
            </w:r>
            <w:r w:rsidRPr="0054436D">
              <w:rPr>
                <w:rFonts w:ascii="Arial" w:hAnsi="Arial" w:cs="Arial"/>
                <w:sz w:val="24"/>
                <w:szCs w:val="24"/>
                <w:u w:val="single"/>
              </w:rPr>
              <w:t>:</w:t>
            </w:r>
            <w:r w:rsidRPr="0054436D">
              <w:rPr>
                <w:rFonts w:ascii="Arial" w:hAnsi="Arial" w:cs="Arial"/>
                <w:b/>
                <w:sz w:val="24"/>
                <w:szCs w:val="24"/>
                <w:u w:val="single"/>
              </w:rPr>
              <w:t xml:space="preserve"> </w:t>
            </w:r>
            <w:r>
              <w:rPr>
                <w:rFonts w:ascii="Arial" w:hAnsi="Arial" w:cs="Arial"/>
                <w:b/>
                <w:sz w:val="24"/>
                <w:szCs w:val="24"/>
                <w:u w:val="single"/>
              </w:rPr>
              <w:t xml:space="preserve"> </w:t>
            </w:r>
            <w:r w:rsidRPr="0054436D">
              <w:rPr>
                <w:rFonts w:ascii="Arial" w:hAnsi="Arial" w:cs="Arial"/>
                <w:b/>
                <w:sz w:val="24"/>
                <w:szCs w:val="24"/>
                <w:u w:val="single"/>
              </w:rPr>
              <w:t xml:space="preserve">Standard </w:t>
            </w:r>
            <w:r>
              <w:rPr>
                <w:rFonts w:ascii="Arial" w:hAnsi="Arial" w:cs="Arial"/>
                <w:b/>
                <w:sz w:val="24"/>
                <w:szCs w:val="24"/>
                <w:u w:val="single"/>
              </w:rPr>
              <w:t>C</w:t>
            </w:r>
            <w:r w:rsidRPr="0054436D">
              <w:rPr>
                <w:rFonts w:ascii="Arial" w:hAnsi="Arial" w:cs="Arial"/>
                <w:b/>
                <w:sz w:val="24"/>
                <w:szCs w:val="24"/>
                <w:u w:val="single"/>
              </w:rPr>
              <w:t>alculation/</w:t>
            </w:r>
            <w:r>
              <w:rPr>
                <w:rFonts w:ascii="Arial" w:hAnsi="Arial" w:cs="Arial"/>
                <w:b/>
                <w:sz w:val="24"/>
                <w:szCs w:val="24"/>
                <w:u w:val="single"/>
              </w:rPr>
              <w:t>P</w:t>
            </w:r>
            <w:r w:rsidRPr="0054436D">
              <w:rPr>
                <w:rFonts w:ascii="Arial" w:hAnsi="Arial" w:cs="Arial"/>
                <w:b/>
                <w:sz w:val="24"/>
                <w:szCs w:val="24"/>
                <w:u w:val="single"/>
              </w:rPr>
              <w:t xml:space="preserve">resumptive </w:t>
            </w:r>
          </w:p>
          <w:p w:rsidR="008406E7" w:rsidRPr="0054436D" w:rsidRDefault="008406E7" w:rsidP="000E4017">
            <w:pPr>
              <w:rPr>
                <w:rFonts w:ascii="Arial" w:hAnsi="Arial" w:cs="Arial"/>
                <w:b/>
                <w:sz w:val="24"/>
                <w:szCs w:val="24"/>
              </w:rPr>
            </w:pPr>
            <w:r>
              <w:rPr>
                <w:rFonts w:ascii="Arial" w:hAnsi="Arial" w:cs="Arial"/>
                <w:b/>
                <w:sz w:val="24"/>
                <w:szCs w:val="24"/>
                <w:u w:val="single"/>
              </w:rPr>
              <w:t>T</w:t>
            </w:r>
            <w:r w:rsidRPr="0054436D">
              <w:rPr>
                <w:rFonts w:ascii="Arial" w:hAnsi="Arial" w:cs="Arial"/>
                <w:b/>
                <w:sz w:val="24"/>
                <w:szCs w:val="24"/>
                <w:u w:val="single"/>
              </w:rPr>
              <w:t xml:space="preserve">ransfer </w:t>
            </w:r>
            <w:r>
              <w:rPr>
                <w:rFonts w:ascii="Arial" w:hAnsi="Arial" w:cs="Arial"/>
                <w:b/>
                <w:sz w:val="24"/>
                <w:szCs w:val="24"/>
                <w:u w:val="single"/>
              </w:rPr>
              <w:t>P</w:t>
            </w:r>
            <w:r w:rsidRPr="0054436D">
              <w:rPr>
                <w:rFonts w:ascii="Arial" w:hAnsi="Arial" w:cs="Arial"/>
                <w:b/>
                <w:sz w:val="24"/>
                <w:szCs w:val="24"/>
                <w:u w:val="single"/>
              </w:rPr>
              <w:t>ayment</w:t>
            </w:r>
          </w:p>
          <w:p w:rsidR="008406E7" w:rsidRPr="001E78B0" w:rsidRDefault="008406E7" w:rsidP="000E4017">
            <w:pPr>
              <w:rPr>
                <w:b/>
                <w:sz w:val="16"/>
                <w:szCs w:val="16"/>
              </w:rPr>
            </w:pPr>
          </w:p>
          <w:p w:rsidR="008406E7" w:rsidRPr="001E78B0" w:rsidRDefault="008406E7" w:rsidP="000E4017">
            <w:pPr>
              <w:rPr>
                <w:b/>
                <w:i/>
                <w:u w:val="single"/>
              </w:rPr>
            </w:pPr>
            <w:r>
              <w:rPr>
                <w:b/>
              </w:rPr>
              <w:t xml:space="preserve">LINE 17, </w:t>
            </w:r>
            <w:r w:rsidRPr="00B70D90">
              <w:rPr>
                <w:b/>
                <w:u w:val="single"/>
              </w:rPr>
              <w:t>For Each Parent</w:t>
            </w:r>
            <w:r w:rsidRPr="00C56E50">
              <w:t>:</w:t>
            </w:r>
            <w:r>
              <w:rPr>
                <w:b/>
              </w:rPr>
              <w:t xml:space="preserve"> subtract the total support credits (line 16d) from the gross child</w:t>
            </w:r>
            <w:r>
              <w:rPr>
                <w:b/>
                <w:i/>
              </w:rPr>
              <w:t xml:space="preserve"> </w:t>
            </w:r>
            <w:r>
              <w:rPr>
                <w:b/>
              </w:rPr>
              <w:t>support obligation (line 15) and enter the resulting amounts on line 17</w:t>
            </w:r>
            <w:r w:rsidRPr="00C56E50">
              <w:t>.</w:t>
            </w:r>
            <w:r>
              <w:rPr>
                <w:b/>
              </w:rPr>
              <w:t xml:space="preserve">  If the amount is less than $50 per child for either parent, then enter the presumptive minimum support obligation of $50 per child, instead of the lower amount</w:t>
            </w:r>
            <w:r w:rsidRPr="00C56E50">
              <w:t>.</w:t>
            </w:r>
          </w:p>
          <w:p w:rsidR="008406E7" w:rsidRPr="001E78B0" w:rsidRDefault="008406E7" w:rsidP="000E4017">
            <w:pPr>
              <w:rPr>
                <w:b/>
                <w:i/>
                <w:sz w:val="16"/>
                <w:szCs w:val="16"/>
                <w:u w:val="single"/>
              </w:rPr>
            </w:pPr>
          </w:p>
          <w:p w:rsidR="008406E7" w:rsidRPr="005A0024" w:rsidRDefault="008406E7" w:rsidP="000E4017">
            <w:pPr>
              <w:rPr>
                <w:rFonts w:ascii="Arial" w:hAnsi="Arial" w:cs="Arial"/>
                <w:b/>
                <w:sz w:val="24"/>
                <w:szCs w:val="24"/>
                <w:u w:val="single"/>
              </w:rPr>
            </w:pPr>
            <w:r w:rsidRPr="005A0024">
              <w:rPr>
                <w:rFonts w:ascii="Arial" w:hAnsi="Arial" w:cs="Arial"/>
                <w:b/>
                <w:sz w:val="24"/>
                <w:szCs w:val="24"/>
                <w:u w:val="single"/>
              </w:rPr>
              <w:t>Part VII</w:t>
            </w:r>
            <w:r w:rsidRPr="005A0024">
              <w:rPr>
                <w:rFonts w:ascii="Arial" w:hAnsi="Arial" w:cs="Arial"/>
                <w:sz w:val="24"/>
                <w:szCs w:val="24"/>
                <w:u w:val="single"/>
              </w:rPr>
              <w:t>:</w:t>
            </w:r>
            <w:r w:rsidRPr="005A0024">
              <w:rPr>
                <w:rFonts w:ascii="Arial" w:hAnsi="Arial" w:cs="Arial"/>
                <w:b/>
                <w:sz w:val="24"/>
                <w:szCs w:val="24"/>
                <w:u w:val="single"/>
              </w:rPr>
              <w:t xml:space="preserve">  Additional Informational Calculations</w:t>
            </w:r>
          </w:p>
          <w:p w:rsidR="008406E7" w:rsidRPr="00173871" w:rsidRDefault="008406E7" w:rsidP="000E4017">
            <w:pPr>
              <w:rPr>
                <w:b/>
                <w:sz w:val="16"/>
                <w:szCs w:val="16"/>
              </w:rPr>
            </w:pPr>
          </w:p>
          <w:p w:rsidR="008406E7" w:rsidRDefault="008406E7" w:rsidP="000E4017">
            <w:pPr>
              <w:rPr>
                <w:b/>
              </w:rPr>
            </w:pPr>
            <w:r>
              <w:rPr>
                <w:b/>
              </w:rPr>
              <w:t xml:space="preserve">LINE 18, </w:t>
            </w:r>
            <w:r w:rsidRPr="002A6A5E">
              <w:rPr>
                <w:b/>
                <w:u w:val="single"/>
              </w:rPr>
              <w:t xml:space="preserve">45% of </w:t>
            </w:r>
            <w:r>
              <w:rPr>
                <w:b/>
                <w:u w:val="single"/>
              </w:rPr>
              <w:t>E</w:t>
            </w:r>
            <w:r w:rsidRPr="002A6A5E">
              <w:rPr>
                <w:b/>
                <w:u w:val="single"/>
              </w:rPr>
              <w:t xml:space="preserve">ach </w:t>
            </w:r>
            <w:r>
              <w:rPr>
                <w:b/>
                <w:u w:val="single"/>
              </w:rPr>
              <w:t>P</w:t>
            </w:r>
            <w:r w:rsidRPr="002A6A5E">
              <w:rPr>
                <w:b/>
                <w:u w:val="single"/>
              </w:rPr>
              <w:t xml:space="preserve">arent’s </w:t>
            </w:r>
            <w:r>
              <w:rPr>
                <w:b/>
                <w:u w:val="single"/>
              </w:rPr>
              <w:t>N</w:t>
            </w:r>
            <w:r w:rsidRPr="002A6A5E">
              <w:rPr>
                <w:b/>
                <w:u w:val="single"/>
              </w:rPr>
              <w:t xml:space="preserve">et </w:t>
            </w:r>
            <w:r>
              <w:rPr>
                <w:b/>
                <w:u w:val="single"/>
              </w:rPr>
              <w:t>I</w:t>
            </w:r>
            <w:r w:rsidRPr="002A6A5E">
              <w:rPr>
                <w:b/>
                <w:u w:val="single"/>
              </w:rPr>
              <w:t xml:space="preserve">ncome </w:t>
            </w:r>
            <w:r>
              <w:rPr>
                <w:b/>
                <w:u w:val="single"/>
              </w:rPr>
              <w:t>F</w:t>
            </w:r>
            <w:r w:rsidRPr="002A6A5E">
              <w:rPr>
                <w:b/>
                <w:u w:val="single"/>
              </w:rPr>
              <w:t xml:space="preserve">rom </w:t>
            </w:r>
            <w:r>
              <w:rPr>
                <w:b/>
                <w:u w:val="single"/>
              </w:rPr>
              <w:t>L</w:t>
            </w:r>
            <w:r w:rsidRPr="002A6A5E">
              <w:rPr>
                <w:b/>
                <w:u w:val="single"/>
              </w:rPr>
              <w:t>ine 3</w:t>
            </w:r>
            <w:r>
              <w:t>:</w:t>
            </w:r>
            <w:r w:rsidRPr="002A6A5E">
              <w:t xml:space="preserve">  </w:t>
            </w:r>
            <w:r w:rsidRPr="002A6A5E">
              <w:rPr>
                <w:b/>
              </w:rPr>
              <w:t>For each parent, multiply line 3 by .45</w:t>
            </w:r>
            <w:r w:rsidRPr="002A6A5E">
              <w:t xml:space="preserve">. </w:t>
            </w:r>
            <w:r>
              <w:rPr>
                <w:b/>
              </w:rPr>
              <w:t>Refer to LIMITATIONS Standards #1:  Limit at 45% of a parent’s net income</w:t>
            </w:r>
            <w:r w:rsidRPr="002A6A5E">
              <w:t>.</w:t>
            </w:r>
          </w:p>
          <w:p w:rsidR="008406E7" w:rsidRPr="00173871" w:rsidRDefault="008406E7" w:rsidP="000E4017">
            <w:pPr>
              <w:rPr>
                <w:b/>
                <w:sz w:val="16"/>
                <w:szCs w:val="16"/>
              </w:rPr>
            </w:pPr>
          </w:p>
          <w:p w:rsidR="008406E7" w:rsidRDefault="008406E7" w:rsidP="000E4017">
            <w:pPr>
              <w:rPr>
                <w:b/>
              </w:rPr>
            </w:pPr>
            <w:r>
              <w:rPr>
                <w:b/>
              </w:rPr>
              <w:t xml:space="preserve">LINE 19, </w:t>
            </w:r>
            <w:r w:rsidRPr="002A6A5E">
              <w:rPr>
                <w:b/>
                <w:u w:val="single"/>
              </w:rPr>
              <w:t xml:space="preserve">25% of </w:t>
            </w:r>
            <w:r>
              <w:rPr>
                <w:b/>
                <w:u w:val="single"/>
              </w:rPr>
              <w:t>E</w:t>
            </w:r>
            <w:r w:rsidRPr="002A6A5E">
              <w:rPr>
                <w:b/>
                <w:u w:val="single"/>
              </w:rPr>
              <w:t xml:space="preserve">ach </w:t>
            </w:r>
            <w:r>
              <w:rPr>
                <w:b/>
                <w:u w:val="single"/>
              </w:rPr>
              <w:t>P</w:t>
            </w:r>
            <w:r w:rsidRPr="002A6A5E">
              <w:rPr>
                <w:b/>
                <w:u w:val="single"/>
              </w:rPr>
              <w:t xml:space="preserve">arent’s </w:t>
            </w:r>
            <w:r>
              <w:rPr>
                <w:b/>
                <w:u w:val="single"/>
              </w:rPr>
              <w:t>B</w:t>
            </w:r>
            <w:r w:rsidRPr="002A6A5E">
              <w:rPr>
                <w:b/>
                <w:u w:val="single"/>
              </w:rPr>
              <w:t xml:space="preserve">asic </w:t>
            </w:r>
            <w:r>
              <w:rPr>
                <w:b/>
                <w:u w:val="single"/>
              </w:rPr>
              <w:t>S</w:t>
            </w:r>
            <w:r w:rsidRPr="002A6A5E">
              <w:rPr>
                <w:b/>
                <w:u w:val="single"/>
              </w:rPr>
              <w:t xml:space="preserve">upport </w:t>
            </w:r>
            <w:r>
              <w:rPr>
                <w:b/>
                <w:u w:val="single"/>
              </w:rPr>
              <w:t>O</w:t>
            </w:r>
            <w:r w:rsidRPr="002A6A5E">
              <w:rPr>
                <w:b/>
                <w:u w:val="single"/>
              </w:rPr>
              <w:t>bligation from</w:t>
            </w:r>
            <w:r>
              <w:rPr>
                <w:b/>
                <w:u w:val="single"/>
              </w:rPr>
              <w:t xml:space="preserve"> L</w:t>
            </w:r>
            <w:r w:rsidRPr="002A6A5E">
              <w:rPr>
                <w:b/>
                <w:u w:val="single"/>
              </w:rPr>
              <w:t>ine 9</w:t>
            </w:r>
            <w:r>
              <w:t>:</w:t>
            </w:r>
            <w:r>
              <w:rPr>
                <w:b/>
              </w:rPr>
              <w:t xml:space="preserve">  For each parent, multiply line 9 by .25</w:t>
            </w:r>
            <w:r w:rsidRPr="002A6A5E">
              <w:t>.</w:t>
            </w:r>
            <w:r>
              <w:rPr>
                <w:b/>
              </w:rPr>
              <w:t xml:space="preserve">  </w:t>
            </w:r>
          </w:p>
          <w:p w:rsidR="008406E7" w:rsidRPr="00173871" w:rsidRDefault="008406E7" w:rsidP="000E4017">
            <w:pPr>
              <w:rPr>
                <w:sz w:val="16"/>
                <w:szCs w:val="16"/>
              </w:rPr>
            </w:pPr>
          </w:p>
          <w:p w:rsidR="008406E7" w:rsidRPr="002A6A5E" w:rsidRDefault="008406E7" w:rsidP="000E4017">
            <w:pPr>
              <w:rPr>
                <w:rFonts w:ascii="Arial" w:hAnsi="Arial" w:cs="Arial"/>
                <w:b/>
                <w:sz w:val="24"/>
                <w:szCs w:val="24"/>
              </w:rPr>
            </w:pPr>
            <w:r w:rsidRPr="002A6A5E">
              <w:rPr>
                <w:rFonts w:ascii="Arial" w:hAnsi="Arial" w:cs="Arial"/>
                <w:b/>
                <w:sz w:val="24"/>
                <w:szCs w:val="24"/>
                <w:u w:val="single"/>
              </w:rPr>
              <w:t>P</w:t>
            </w:r>
            <w:r>
              <w:rPr>
                <w:rFonts w:ascii="Arial" w:hAnsi="Arial" w:cs="Arial"/>
                <w:b/>
                <w:sz w:val="24"/>
                <w:szCs w:val="24"/>
                <w:u w:val="single"/>
              </w:rPr>
              <w:t>art</w:t>
            </w:r>
            <w:r w:rsidRPr="002A6A5E">
              <w:rPr>
                <w:rFonts w:ascii="Arial" w:hAnsi="Arial" w:cs="Arial"/>
                <w:b/>
                <w:sz w:val="24"/>
                <w:szCs w:val="24"/>
                <w:u w:val="single"/>
              </w:rPr>
              <w:t xml:space="preserve"> VIII</w:t>
            </w:r>
            <w:r w:rsidRPr="009C4AD5">
              <w:rPr>
                <w:rFonts w:ascii="Arial" w:hAnsi="Arial" w:cs="Arial"/>
                <w:sz w:val="24"/>
                <w:szCs w:val="24"/>
                <w:u w:val="single"/>
              </w:rPr>
              <w:t>:</w:t>
            </w:r>
            <w:r w:rsidRPr="002A6A5E">
              <w:rPr>
                <w:rFonts w:ascii="Arial" w:hAnsi="Arial" w:cs="Arial"/>
                <w:b/>
                <w:sz w:val="24"/>
                <w:szCs w:val="24"/>
                <w:u w:val="single"/>
              </w:rPr>
              <w:t xml:space="preserve"> </w:t>
            </w:r>
            <w:r>
              <w:rPr>
                <w:rFonts w:ascii="Arial" w:hAnsi="Arial" w:cs="Arial"/>
                <w:b/>
                <w:sz w:val="24"/>
                <w:szCs w:val="24"/>
                <w:u w:val="single"/>
              </w:rPr>
              <w:t xml:space="preserve"> </w:t>
            </w:r>
            <w:r w:rsidRPr="002A6A5E">
              <w:rPr>
                <w:rFonts w:ascii="Arial" w:hAnsi="Arial" w:cs="Arial"/>
                <w:b/>
                <w:sz w:val="24"/>
                <w:szCs w:val="24"/>
                <w:u w:val="single"/>
              </w:rPr>
              <w:t xml:space="preserve">Additional </w:t>
            </w:r>
            <w:r>
              <w:rPr>
                <w:rFonts w:ascii="Arial" w:hAnsi="Arial" w:cs="Arial"/>
                <w:b/>
                <w:sz w:val="24"/>
                <w:szCs w:val="24"/>
                <w:u w:val="single"/>
              </w:rPr>
              <w:t>F</w:t>
            </w:r>
            <w:r w:rsidRPr="002A6A5E">
              <w:rPr>
                <w:rFonts w:ascii="Arial" w:hAnsi="Arial" w:cs="Arial"/>
                <w:b/>
                <w:sz w:val="24"/>
                <w:szCs w:val="24"/>
                <w:u w:val="single"/>
              </w:rPr>
              <w:t xml:space="preserve">actors for </w:t>
            </w:r>
            <w:r>
              <w:rPr>
                <w:rFonts w:ascii="Arial" w:hAnsi="Arial" w:cs="Arial"/>
                <w:b/>
                <w:sz w:val="24"/>
                <w:szCs w:val="24"/>
                <w:u w:val="single"/>
              </w:rPr>
              <w:t>C</w:t>
            </w:r>
            <w:r w:rsidRPr="002A6A5E">
              <w:rPr>
                <w:rFonts w:ascii="Arial" w:hAnsi="Arial" w:cs="Arial"/>
                <w:b/>
                <w:sz w:val="24"/>
                <w:szCs w:val="24"/>
                <w:u w:val="single"/>
              </w:rPr>
              <w:t>onsideration</w:t>
            </w:r>
          </w:p>
          <w:p w:rsidR="008406E7" w:rsidRPr="00173871" w:rsidRDefault="008406E7" w:rsidP="000E4017">
            <w:pPr>
              <w:rPr>
                <w:sz w:val="16"/>
                <w:szCs w:val="16"/>
              </w:rPr>
            </w:pPr>
          </w:p>
          <w:p w:rsidR="008406E7" w:rsidRDefault="008406E7" w:rsidP="000E4017">
            <w:r>
              <w:t xml:space="preserve">Pursuant to INCOME STANDARD #1: </w:t>
            </w:r>
            <w:r>
              <w:rPr>
                <w:u w:val="single"/>
              </w:rPr>
              <w:t>Consideration of all income</w:t>
            </w:r>
            <w:r>
              <w:t xml:space="preserve">: “all income and resources of each parent’s household shall be disclosed and considered by the court when the court determines the child support obligation of each parent.” (See page 1.) </w:t>
            </w:r>
          </w:p>
          <w:p w:rsidR="008406E7" w:rsidRPr="00173871" w:rsidRDefault="008406E7" w:rsidP="000E4017">
            <w:pPr>
              <w:rPr>
                <w:sz w:val="16"/>
                <w:szCs w:val="16"/>
              </w:rPr>
            </w:pPr>
          </w:p>
          <w:p w:rsidR="008406E7" w:rsidRDefault="008406E7" w:rsidP="000E4017">
            <w:pPr>
              <w:rPr>
                <w:b/>
              </w:rPr>
            </w:pPr>
            <w:r>
              <w:rPr>
                <w:b/>
              </w:rPr>
              <w:t xml:space="preserve">LINE 20 a-h, </w:t>
            </w:r>
            <w:r>
              <w:rPr>
                <w:b/>
                <w:u w:val="single"/>
              </w:rPr>
              <w:t>Household Assets</w:t>
            </w:r>
            <w:r w:rsidRPr="008157A3">
              <w:t>:</w:t>
            </w:r>
            <w:r>
              <w:rPr>
                <w:b/>
              </w:rPr>
              <w:t xml:space="preserve">  Enter the estimated present value of assets of the household</w:t>
            </w:r>
            <w:r w:rsidRPr="008157A3">
              <w:t>.</w:t>
            </w:r>
            <w:r>
              <w:rPr>
                <w:b/>
              </w:rPr>
              <w:t xml:space="preserve"> </w:t>
            </w:r>
          </w:p>
          <w:p w:rsidR="008406E7" w:rsidRPr="00173871" w:rsidRDefault="008406E7" w:rsidP="000E4017">
            <w:pPr>
              <w:rPr>
                <w:sz w:val="16"/>
                <w:szCs w:val="16"/>
              </w:rPr>
            </w:pPr>
          </w:p>
          <w:p w:rsidR="008406E7" w:rsidRDefault="008406E7" w:rsidP="000E4017">
            <w:pPr>
              <w:rPr>
                <w:b/>
              </w:rPr>
            </w:pPr>
            <w:r>
              <w:rPr>
                <w:b/>
              </w:rPr>
              <w:t xml:space="preserve">LINE 21, </w:t>
            </w:r>
            <w:r>
              <w:rPr>
                <w:b/>
                <w:u w:val="single"/>
              </w:rPr>
              <w:t>Household Debt</w:t>
            </w:r>
            <w:r w:rsidRPr="008157A3">
              <w:t xml:space="preserve">: </w:t>
            </w:r>
            <w:r>
              <w:rPr>
                <w:b/>
              </w:rPr>
              <w:t xml:space="preserve"> Describe and enter the amount of liens against assets owned by the household and/or any extraordinary debt</w:t>
            </w:r>
            <w:r w:rsidRPr="008157A3">
              <w:t xml:space="preserve">. </w:t>
            </w:r>
          </w:p>
          <w:p w:rsidR="008406E7" w:rsidRPr="00173871" w:rsidRDefault="008406E7" w:rsidP="000E4017">
            <w:pPr>
              <w:rPr>
                <w:sz w:val="16"/>
                <w:szCs w:val="16"/>
              </w:rPr>
            </w:pPr>
          </w:p>
          <w:p w:rsidR="008406E7" w:rsidRPr="008157A3" w:rsidRDefault="008406E7" w:rsidP="000E4017">
            <w:pPr>
              <w:rPr>
                <w:rFonts w:ascii="Arial" w:hAnsi="Arial" w:cs="Arial"/>
                <w:b/>
                <w:sz w:val="24"/>
                <w:szCs w:val="24"/>
              </w:rPr>
            </w:pPr>
            <w:r w:rsidRPr="008157A3">
              <w:rPr>
                <w:rFonts w:ascii="Arial" w:hAnsi="Arial" w:cs="Arial"/>
                <w:b/>
                <w:sz w:val="24"/>
                <w:szCs w:val="24"/>
              </w:rPr>
              <w:t>Other Household Income</w:t>
            </w:r>
          </w:p>
          <w:p w:rsidR="008406E7" w:rsidRPr="00173871" w:rsidRDefault="008406E7" w:rsidP="000E4017">
            <w:pPr>
              <w:rPr>
                <w:sz w:val="16"/>
                <w:szCs w:val="16"/>
              </w:rPr>
            </w:pPr>
          </w:p>
          <w:p w:rsidR="008406E7" w:rsidRPr="008157A3" w:rsidRDefault="008406E7" w:rsidP="000E4017">
            <w:r>
              <w:rPr>
                <w:b/>
              </w:rPr>
              <w:t xml:space="preserve">LINE 22a, </w:t>
            </w:r>
            <w:r>
              <w:rPr>
                <w:b/>
                <w:u w:val="single"/>
              </w:rPr>
              <w:t>Income of Current Spouse or Domestic Partner</w:t>
            </w:r>
            <w:r w:rsidRPr="008157A3">
              <w:t>:</w:t>
            </w:r>
            <w:r>
              <w:rPr>
                <w:b/>
              </w:rPr>
              <w:t xml:space="preserve">  If a parent is currently married to or in a domestic partnership with someone other than the parent of the child(ren) for whom support is being determined, list the name and enter the income of the present spouse or domestic partner</w:t>
            </w:r>
            <w:r w:rsidRPr="008157A3">
              <w:t>.</w:t>
            </w:r>
          </w:p>
          <w:p w:rsidR="008406E7" w:rsidRPr="00173871" w:rsidRDefault="008406E7" w:rsidP="000E4017">
            <w:pPr>
              <w:rPr>
                <w:sz w:val="16"/>
                <w:szCs w:val="16"/>
              </w:rPr>
            </w:pPr>
          </w:p>
          <w:p w:rsidR="008406E7" w:rsidRDefault="008406E7" w:rsidP="000E4017">
            <w:pPr>
              <w:rPr>
                <w:b/>
              </w:rPr>
            </w:pPr>
            <w:r>
              <w:rPr>
                <w:b/>
              </w:rPr>
              <w:t xml:space="preserve">LINE 22b, </w:t>
            </w:r>
            <w:r>
              <w:rPr>
                <w:b/>
                <w:u w:val="single"/>
              </w:rPr>
              <w:t>Income of Other Adults In The Household</w:t>
            </w:r>
            <w:r w:rsidRPr="008157A3">
              <w:t>:</w:t>
            </w:r>
            <w:r>
              <w:rPr>
                <w:b/>
              </w:rPr>
              <w:t xml:space="preserve">  List the names and enter the incomes of other adults residing in the household</w:t>
            </w:r>
            <w:r w:rsidRPr="008157A3">
              <w:t xml:space="preserve">. </w:t>
            </w:r>
          </w:p>
          <w:p w:rsidR="008406E7" w:rsidRPr="00173871" w:rsidRDefault="008406E7" w:rsidP="000E4017">
            <w:pPr>
              <w:rPr>
                <w:sz w:val="16"/>
                <w:szCs w:val="16"/>
              </w:rPr>
            </w:pPr>
          </w:p>
          <w:p w:rsidR="008406E7" w:rsidRDefault="008406E7" w:rsidP="000E4017">
            <w:pPr>
              <w:rPr>
                <w:b/>
              </w:rPr>
            </w:pPr>
            <w:r>
              <w:rPr>
                <w:b/>
              </w:rPr>
              <w:t xml:space="preserve">LINE 22c, </w:t>
            </w:r>
            <w:r w:rsidRPr="00294734">
              <w:rPr>
                <w:b/>
                <w:u w:val="single"/>
              </w:rPr>
              <w:t>Gross income from overtime or from second jobs the party is asking the court to exclude per INCOME STANDARD #4</w:t>
            </w:r>
            <w:r>
              <w:t xml:space="preserve">, </w:t>
            </w:r>
            <w:r w:rsidRPr="00294734">
              <w:rPr>
                <w:b/>
              </w:rPr>
              <w:t>Income sources excluded from gross monthly income</w:t>
            </w:r>
            <w:r>
              <w:rPr>
                <w:b/>
              </w:rPr>
              <w:t xml:space="preserve"> (see page 2)</w:t>
            </w:r>
            <w:r w:rsidRPr="008157A3">
              <w:t>.</w:t>
            </w:r>
          </w:p>
          <w:p w:rsidR="008406E7" w:rsidRPr="00173871" w:rsidRDefault="008406E7" w:rsidP="000E4017">
            <w:pPr>
              <w:rPr>
                <w:sz w:val="16"/>
                <w:szCs w:val="16"/>
              </w:rPr>
            </w:pPr>
          </w:p>
          <w:p w:rsidR="008406E7" w:rsidRDefault="008406E7" w:rsidP="000E4017">
            <w:r>
              <w:rPr>
                <w:b/>
              </w:rPr>
              <w:t xml:space="preserve">LINE 22d, </w:t>
            </w:r>
            <w:r>
              <w:rPr>
                <w:b/>
                <w:u w:val="single"/>
              </w:rPr>
              <w:t>Income of Children</w:t>
            </w:r>
            <w:r w:rsidRPr="008157A3">
              <w:t xml:space="preserve">: </w:t>
            </w:r>
            <w:r>
              <w:rPr>
                <w:b/>
              </w:rPr>
              <w:t xml:space="preserve"> If the amount is considered to be extraordinary, list the name and enter the income of children residing in the home</w:t>
            </w:r>
            <w:r w:rsidRPr="008157A3">
              <w:t>.</w:t>
            </w:r>
            <w:r>
              <w:rPr>
                <w:b/>
              </w:rPr>
              <w:t xml:space="preserve"> </w:t>
            </w:r>
          </w:p>
        </w:tc>
      </w:tr>
      <w:tr w:rsidR="008406E7" w:rsidTr="000E4017">
        <w:trPr>
          <w:trHeight w:val="13059"/>
        </w:trPr>
        <w:tc>
          <w:tcPr>
            <w:tcW w:w="5220" w:type="dxa"/>
            <w:gridSpan w:val="2"/>
            <w:tcBorders>
              <w:top w:val="nil"/>
              <w:left w:val="nil"/>
              <w:bottom w:val="nil"/>
              <w:right w:val="nil"/>
            </w:tcBorders>
          </w:tcPr>
          <w:p w:rsidR="008406E7" w:rsidRDefault="008406E7" w:rsidP="000E4017">
            <w:pPr>
              <w:rPr>
                <w:b/>
              </w:rPr>
            </w:pPr>
            <w:r>
              <w:rPr>
                <w:b/>
              </w:rPr>
              <w:lastRenderedPageBreak/>
              <w:t xml:space="preserve">LINE 22e, </w:t>
            </w:r>
            <w:r>
              <w:rPr>
                <w:b/>
                <w:u w:val="single"/>
              </w:rPr>
              <w:t>Income from Child Support</w:t>
            </w:r>
            <w:r w:rsidRPr="008C5484">
              <w:t>:</w:t>
            </w:r>
            <w:r>
              <w:rPr>
                <w:b/>
              </w:rPr>
              <w:t xml:space="preserve">  List the name of the child(ren) for whom support is received and enter the amount of the support income</w:t>
            </w:r>
            <w:r w:rsidRPr="008C5484">
              <w:t>.</w:t>
            </w:r>
            <w:r>
              <w:rPr>
                <w:b/>
              </w:rPr>
              <w:t xml:space="preserve"> Do not include the child(ren) for whom support is being determined</w:t>
            </w:r>
            <w:r w:rsidRPr="008C5484">
              <w:t>.</w:t>
            </w:r>
          </w:p>
          <w:p w:rsidR="008406E7" w:rsidRPr="00173871" w:rsidRDefault="008406E7" w:rsidP="000E4017">
            <w:pPr>
              <w:rPr>
                <w:sz w:val="16"/>
                <w:szCs w:val="16"/>
              </w:rPr>
            </w:pPr>
          </w:p>
          <w:p w:rsidR="008406E7" w:rsidRDefault="008406E7" w:rsidP="000E4017">
            <w:r>
              <w:rPr>
                <w:b/>
              </w:rPr>
              <w:t xml:space="preserve">LINE 22f, </w:t>
            </w:r>
            <w:r>
              <w:rPr>
                <w:b/>
                <w:u w:val="single"/>
              </w:rPr>
              <w:t>Income from Assistance Programs</w:t>
            </w:r>
            <w:r w:rsidRPr="008C5484">
              <w:t>:</w:t>
            </w:r>
            <w:r>
              <w:rPr>
                <w:b/>
              </w:rPr>
              <w:t xml:space="preserve">  List the program and enter the amount of any income received from assistance programs</w:t>
            </w:r>
            <w:r w:rsidRPr="008C5484">
              <w:t>.</w:t>
            </w:r>
            <w:r>
              <w:t xml:space="preserve"> (Assistance programs include, but are not limited to: temporary assistance for needy families, SSI, general assistance, food stamps and aid and attendance allowances.) </w:t>
            </w:r>
          </w:p>
          <w:p w:rsidR="008406E7" w:rsidRDefault="008406E7" w:rsidP="000E4017"/>
          <w:p w:rsidR="008406E7" w:rsidRDefault="008406E7" w:rsidP="000E4017">
            <w:pPr>
              <w:rPr>
                <w:b/>
              </w:rPr>
            </w:pPr>
            <w:r>
              <w:rPr>
                <w:b/>
              </w:rPr>
              <w:t xml:space="preserve">LINE 22g, </w:t>
            </w:r>
            <w:r>
              <w:rPr>
                <w:b/>
                <w:u w:val="single"/>
              </w:rPr>
              <w:t>Other Income</w:t>
            </w:r>
            <w:r w:rsidRPr="008C5484">
              <w:t>:</w:t>
            </w:r>
            <w:r>
              <w:rPr>
                <w:b/>
              </w:rPr>
              <w:t xml:space="preserve">  Describe and enter the amount of any other income of the household</w:t>
            </w:r>
            <w:r w:rsidRPr="008C5484">
              <w:t>.</w:t>
            </w:r>
            <w:r>
              <w:t xml:space="preserve">  (Include income from gifts and prizes on this line.)</w:t>
            </w:r>
          </w:p>
          <w:p w:rsidR="008406E7" w:rsidRDefault="008406E7" w:rsidP="000E4017">
            <w:pPr>
              <w:rPr>
                <w:b/>
              </w:rPr>
            </w:pPr>
          </w:p>
          <w:p w:rsidR="008406E7" w:rsidRDefault="008406E7" w:rsidP="000E4017">
            <w:r>
              <w:rPr>
                <w:b/>
              </w:rPr>
              <w:t xml:space="preserve">LINE 23, </w:t>
            </w:r>
            <w:r>
              <w:rPr>
                <w:b/>
                <w:u w:val="single"/>
              </w:rPr>
              <w:t>Nonrecurring Income</w:t>
            </w:r>
            <w:r w:rsidRPr="008C5484">
              <w:t xml:space="preserve">: </w:t>
            </w:r>
            <w:r>
              <w:rPr>
                <w:b/>
              </w:rPr>
              <w:t xml:space="preserve"> Describe and enter the amount of any income included in the calculation of gross income (LINE 1g) which is nonrecurring</w:t>
            </w:r>
            <w:r w:rsidRPr="008C5484">
              <w:t>.</w:t>
            </w:r>
            <w:r>
              <w:t xml:space="preserve">  (Pursuant to DEVIATION STANDARD #1b: Nonrecurring income, “depending on the circumstances, nonrecurring income may include overtime, contract-related benefits, bonuses or income from second jobs.”  See page 3.) </w:t>
            </w:r>
          </w:p>
          <w:p w:rsidR="008406E7" w:rsidRDefault="008406E7" w:rsidP="000E4017"/>
          <w:p w:rsidR="008406E7" w:rsidRDefault="008406E7" w:rsidP="000E4017">
            <w:pPr>
              <w:rPr>
                <w:b/>
              </w:rPr>
            </w:pPr>
            <w:r w:rsidRPr="00655713">
              <w:rPr>
                <w:b/>
              </w:rPr>
              <w:t>LINE 24,</w:t>
            </w:r>
            <w:r>
              <w:rPr>
                <w:rFonts w:ascii="Arial" w:hAnsi="Arial" w:cs="Arial"/>
              </w:rPr>
              <w:t xml:space="preserve"> </w:t>
            </w:r>
            <w:r w:rsidRPr="007E46C5">
              <w:rPr>
                <w:b/>
                <w:u w:val="single"/>
              </w:rPr>
              <w:t>Monthly Child Support Ordered for Other Children</w:t>
            </w:r>
            <w:r w:rsidRPr="00724CBF">
              <w:t>.</w:t>
            </w:r>
            <w:r>
              <w:rPr>
                <w:b/>
              </w:rPr>
              <w:t xml:space="preserve">  List the names and ages and enter the amount of child support owed for other children, (not the children for whom support is being determined)</w:t>
            </w:r>
            <w:r w:rsidRPr="00724CBF">
              <w:t>.</w:t>
            </w:r>
            <w:r>
              <w:rPr>
                <w:b/>
              </w:rPr>
              <w:t xml:space="preserve"> Is the support paid? Check [ ] Yes or [ ] No</w:t>
            </w:r>
            <w:r w:rsidRPr="00724CBF">
              <w:t>.</w:t>
            </w:r>
          </w:p>
          <w:p w:rsidR="008406E7" w:rsidRDefault="008406E7" w:rsidP="000E4017">
            <w:pPr>
              <w:rPr>
                <w:b/>
              </w:rPr>
            </w:pPr>
          </w:p>
          <w:p w:rsidR="008406E7" w:rsidRDefault="008406E7" w:rsidP="000E4017">
            <w:pPr>
              <w:rPr>
                <w:b/>
              </w:rPr>
            </w:pPr>
            <w:r>
              <w:rPr>
                <w:b/>
              </w:rPr>
              <w:t xml:space="preserve">LINE 25, </w:t>
            </w:r>
            <w:r>
              <w:rPr>
                <w:b/>
                <w:u w:val="single"/>
              </w:rPr>
              <w:t>Other Child(ren) Living in Each Household</w:t>
            </w:r>
            <w:r>
              <w:rPr>
                <w:b/>
              </w:rPr>
              <w:t>:  List the names and ages of children, other than those for whom support is being determined, who are living in each household</w:t>
            </w:r>
            <w:r w:rsidRPr="00AD1A1C">
              <w:t>.</w:t>
            </w:r>
          </w:p>
          <w:p w:rsidR="008406E7" w:rsidRDefault="008406E7" w:rsidP="000E4017">
            <w:pPr>
              <w:rPr>
                <w:b/>
              </w:rPr>
            </w:pPr>
          </w:p>
          <w:p w:rsidR="008406E7" w:rsidRDefault="008406E7" w:rsidP="000E4017">
            <w:r>
              <w:rPr>
                <w:b/>
              </w:rPr>
              <w:t xml:space="preserve">LINE 26, </w:t>
            </w:r>
            <w:r>
              <w:rPr>
                <w:b/>
                <w:u w:val="single"/>
              </w:rPr>
              <w:t>Other Factors For Consideration</w:t>
            </w:r>
            <w:r w:rsidRPr="00AD1A1C">
              <w:t>:</w:t>
            </w:r>
            <w:r>
              <w:rPr>
                <w:b/>
              </w:rPr>
              <w:t xml:space="preserve">  In the space provided list any other factors that should be considered in determining the child support obligation</w:t>
            </w:r>
            <w:r w:rsidRPr="00AD1A1C">
              <w:t>.</w:t>
            </w:r>
            <w:r>
              <w:t xml:space="preserve">  (For information regarding other factors for consideration, refer to DEVIATION STANDARDS.  See page 3.)  Also use this space to explain how you calculated the income and deductions in lines 1 and 2.</w:t>
            </w:r>
          </w:p>
          <w:p w:rsidR="008406E7" w:rsidRDefault="008406E7" w:rsidP="000E4017"/>
          <w:p w:rsidR="008406E7" w:rsidRPr="008D6471" w:rsidRDefault="008406E7" w:rsidP="000E4017">
            <w:r>
              <w:t>Nonparental Custody Cases:  When the children do not reside with either parent, the household income and resources of the children’s custodian(s) should be listed on line 26.</w:t>
            </w:r>
          </w:p>
        </w:tc>
        <w:tc>
          <w:tcPr>
            <w:tcW w:w="5238" w:type="dxa"/>
            <w:gridSpan w:val="2"/>
            <w:tcBorders>
              <w:top w:val="nil"/>
              <w:left w:val="nil"/>
              <w:bottom w:val="nil"/>
              <w:right w:val="nil"/>
            </w:tcBorders>
          </w:tcPr>
          <w:p w:rsidR="008406E7" w:rsidRPr="00655713" w:rsidRDefault="008406E7" w:rsidP="000E4017">
            <w:pPr>
              <w:rPr>
                <w:b/>
              </w:rPr>
            </w:pPr>
          </w:p>
        </w:tc>
      </w:tr>
    </w:tbl>
    <w:p w:rsidR="008406E7" w:rsidRDefault="008406E7" w:rsidP="008406E7"/>
    <w:p w:rsidR="008406E7" w:rsidRDefault="008406E7" w:rsidP="008406E7"/>
    <w:p w:rsidR="008406E7" w:rsidRDefault="008406E7" w:rsidP="008406E7"/>
    <w:p w:rsidR="008406E7" w:rsidRDefault="008406E7" w:rsidP="008406E7">
      <w:pPr>
        <w:spacing w:line="360" w:lineRule="auto"/>
        <w:sectPr w:rsidR="008406E7" w:rsidSect="005F3795">
          <w:headerReference w:type="default" r:id="rId15"/>
          <w:footerReference w:type="default" r:id="rId16"/>
          <w:pgSz w:w="12240" w:h="15840"/>
          <w:pgMar w:top="1008" w:right="1008" w:bottom="1008" w:left="1008" w:header="720" w:footer="720" w:gutter="0"/>
          <w:cols w:space="720"/>
        </w:sectPr>
      </w:pPr>
    </w:p>
    <w:p w:rsidR="008406E7" w:rsidRPr="007E46C5" w:rsidRDefault="008406E7" w:rsidP="008406E7">
      <w:pPr>
        <w:jc w:val="center"/>
        <w:rPr>
          <w:rFonts w:ascii="Arial" w:hAnsi="Arial"/>
          <w:sz w:val="24"/>
          <w:szCs w:val="24"/>
        </w:rPr>
      </w:pPr>
      <w:r w:rsidRPr="007E46C5">
        <w:rPr>
          <w:rFonts w:ascii="Arial" w:hAnsi="Arial"/>
          <w:b/>
          <w:sz w:val="24"/>
          <w:szCs w:val="24"/>
        </w:rPr>
        <w:lastRenderedPageBreak/>
        <w:t>Washington State Child Support Schedule</w:t>
      </w:r>
    </w:p>
    <w:p w:rsidR="008406E7" w:rsidRPr="007E46C5" w:rsidRDefault="008406E7" w:rsidP="008406E7">
      <w:pPr>
        <w:pStyle w:val="Heading1"/>
        <w:keepNext w:val="0"/>
        <w:rPr>
          <w:sz w:val="24"/>
          <w:szCs w:val="24"/>
        </w:rPr>
      </w:pPr>
      <w:r w:rsidRPr="007E46C5">
        <w:rPr>
          <w:sz w:val="24"/>
          <w:szCs w:val="24"/>
        </w:rPr>
        <w:t>Economic Table</w:t>
      </w:r>
    </w:p>
    <w:p w:rsidR="008406E7" w:rsidRPr="007E46C5" w:rsidRDefault="008406E7" w:rsidP="008406E7">
      <w:pPr>
        <w:jc w:val="center"/>
        <w:rPr>
          <w:rFonts w:ascii="Arial" w:hAnsi="Arial"/>
          <w:sz w:val="22"/>
          <w:szCs w:val="22"/>
        </w:rPr>
      </w:pPr>
      <w:r w:rsidRPr="007E46C5">
        <w:rPr>
          <w:rFonts w:ascii="Arial" w:hAnsi="Arial"/>
          <w:sz w:val="22"/>
          <w:szCs w:val="22"/>
        </w:rPr>
        <w:t>Monthly Basic Support Obligation</w:t>
      </w:r>
    </w:p>
    <w:p w:rsidR="008406E7" w:rsidRPr="007E46C5" w:rsidRDefault="008406E7" w:rsidP="008406E7">
      <w:pPr>
        <w:jc w:val="center"/>
        <w:rPr>
          <w:rFonts w:ascii="Arial" w:hAnsi="Arial"/>
          <w:sz w:val="22"/>
          <w:szCs w:val="22"/>
        </w:rPr>
      </w:pPr>
      <w:r w:rsidRPr="007E46C5">
        <w:rPr>
          <w:rFonts w:ascii="Arial" w:hAnsi="Arial"/>
          <w:sz w:val="22"/>
          <w:szCs w:val="22"/>
          <w:u w:val="single"/>
        </w:rPr>
        <w:t>Per Child</w:t>
      </w:r>
    </w:p>
    <w:p w:rsidR="008406E7" w:rsidRDefault="008406E7" w:rsidP="008406E7">
      <w:pPr>
        <w:jc w:val="center"/>
        <w:rPr>
          <w:rFonts w:ascii="Arial" w:hAnsi="Arial"/>
        </w:rPr>
      </w:pPr>
      <w:r>
        <w:rPr>
          <w:rFonts w:ascii="Arial" w:hAnsi="Arial"/>
        </w:rPr>
        <w:t>Repeat column heading</w:t>
      </w:r>
    </w:p>
    <w:tbl>
      <w:tblPr>
        <w:tblW w:w="9610" w:type="dxa"/>
        <w:jc w:val="center"/>
        <w:tblLayout w:type="fixed"/>
        <w:tblCellMar>
          <w:left w:w="216" w:type="dxa"/>
          <w:right w:w="216" w:type="dxa"/>
        </w:tblCellMar>
        <w:tblLook w:val="0000" w:firstRow="0" w:lastRow="0" w:firstColumn="0" w:lastColumn="0" w:noHBand="0" w:noVBand="0"/>
      </w:tblPr>
      <w:tblGrid>
        <w:gridCol w:w="180"/>
        <w:gridCol w:w="1541"/>
        <w:gridCol w:w="24"/>
        <w:gridCol w:w="1649"/>
        <w:gridCol w:w="1542"/>
        <w:gridCol w:w="1590"/>
        <w:gridCol w:w="1542"/>
        <w:gridCol w:w="1355"/>
        <w:gridCol w:w="187"/>
      </w:tblGrid>
      <w:tr w:rsidR="008406E7" w:rsidRPr="00F43F09" w:rsidTr="000E4017">
        <w:trPr>
          <w:gridBefore w:val="1"/>
          <w:wBefore w:w="180" w:type="dxa"/>
          <w:trHeight w:val="414"/>
          <w:jc w:val="center"/>
        </w:trPr>
        <w:tc>
          <w:tcPr>
            <w:tcW w:w="1565" w:type="dxa"/>
            <w:gridSpan w:val="2"/>
            <w:tcBorders>
              <w:top w:val="nil"/>
              <w:left w:val="nil"/>
              <w:bottom w:val="nil"/>
              <w:right w:val="nil"/>
            </w:tcBorders>
          </w:tcPr>
          <w:p w:rsidR="008406E7" w:rsidRPr="00F43F09" w:rsidRDefault="008406E7" w:rsidP="000E4017">
            <w:pPr>
              <w:ind w:left="-116" w:right="-216"/>
              <w:jc w:val="center"/>
              <w:rPr>
                <w:rFonts w:ascii="Arial" w:hAnsi="Arial"/>
              </w:rPr>
            </w:pPr>
            <w:r w:rsidRPr="00F43F09">
              <w:rPr>
                <w:rFonts w:ascii="Arial" w:hAnsi="Arial"/>
              </w:rPr>
              <w:t>Combined Monthly Net</w:t>
            </w:r>
          </w:p>
          <w:p w:rsidR="008406E7" w:rsidRPr="00F43F09" w:rsidRDefault="008406E7" w:rsidP="000E4017">
            <w:pPr>
              <w:ind w:left="-116" w:right="-216"/>
              <w:jc w:val="center"/>
              <w:rPr>
                <w:rFonts w:ascii="Arial" w:hAnsi="Arial"/>
              </w:rPr>
            </w:pPr>
            <w:r>
              <w:rPr>
                <w:rFonts w:ascii="Arial" w:hAnsi="Arial"/>
              </w:rPr>
              <w:t>Income</w:t>
            </w:r>
          </w:p>
        </w:tc>
        <w:tc>
          <w:tcPr>
            <w:tcW w:w="1649" w:type="dxa"/>
            <w:tcBorders>
              <w:top w:val="nil"/>
              <w:left w:val="nil"/>
              <w:bottom w:val="nil"/>
              <w:right w:val="nil"/>
            </w:tcBorders>
          </w:tcPr>
          <w:p w:rsidR="008406E7" w:rsidRDefault="008406E7" w:rsidP="000E4017">
            <w:pPr>
              <w:jc w:val="center"/>
              <w:rPr>
                <w:rFonts w:ascii="Arial" w:hAnsi="Arial"/>
              </w:rPr>
            </w:pPr>
            <w:r w:rsidRPr="00F43F09">
              <w:rPr>
                <w:rFonts w:ascii="Arial" w:hAnsi="Arial"/>
              </w:rPr>
              <w:t xml:space="preserve">One </w:t>
            </w:r>
          </w:p>
          <w:p w:rsidR="008406E7" w:rsidRPr="00F43F09" w:rsidRDefault="008406E7" w:rsidP="000E4017">
            <w:pPr>
              <w:jc w:val="center"/>
              <w:rPr>
                <w:rFonts w:ascii="Arial" w:hAnsi="Arial"/>
              </w:rPr>
            </w:pPr>
            <w:r w:rsidRPr="00F43F09">
              <w:rPr>
                <w:rFonts w:ascii="Arial" w:hAnsi="Arial"/>
              </w:rPr>
              <w:t>Child</w:t>
            </w:r>
          </w:p>
          <w:p w:rsidR="008406E7" w:rsidRPr="00F43F09" w:rsidRDefault="008406E7" w:rsidP="000E4017">
            <w:pPr>
              <w:jc w:val="center"/>
              <w:rPr>
                <w:rFonts w:ascii="Arial" w:hAnsi="Arial"/>
              </w:rPr>
            </w:pPr>
            <w:r w:rsidRPr="00F43F09">
              <w:rPr>
                <w:rFonts w:ascii="Arial" w:hAnsi="Arial"/>
              </w:rPr>
              <w:t>Family</w:t>
            </w:r>
          </w:p>
        </w:tc>
        <w:tc>
          <w:tcPr>
            <w:tcW w:w="1542" w:type="dxa"/>
            <w:tcBorders>
              <w:top w:val="nil"/>
              <w:left w:val="nil"/>
              <w:bottom w:val="nil"/>
              <w:right w:val="nil"/>
            </w:tcBorders>
          </w:tcPr>
          <w:p w:rsidR="008406E7" w:rsidRPr="00F43F09" w:rsidRDefault="008406E7" w:rsidP="000E4017">
            <w:pPr>
              <w:jc w:val="center"/>
              <w:rPr>
                <w:rFonts w:ascii="Arial" w:hAnsi="Arial"/>
              </w:rPr>
            </w:pPr>
            <w:r w:rsidRPr="00F43F09">
              <w:rPr>
                <w:rFonts w:ascii="Arial" w:hAnsi="Arial"/>
              </w:rPr>
              <w:t>Two Children</w:t>
            </w:r>
          </w:p>
          <w:p w:rsidR="008406E7" w:rsidRPr="00F43F09" w:rsidRDefault="008406E7" w:rsidP="000E4017">
            <w:pPr>
              <w:jc w:val="center"/>
              <w:rPr>
                <w:rFonts w:ascii="Arial" w:hAnsi="Arial"/>
              </w:rPr>
            </w:pPr>
            <w:r w:rsidRPr="00F43F09">
              <w:rPr>
                <w:rFonts w:ascii="Arial" w:hAnsi="Arial"/>
              </w:rPr>
              <w:t>Family</w:t>
            </w:r>
          </w:p>
        </w:tc>
        <w:tc>
          <w:tcPr>
            <w:tcW w:w="1590" w:type="dxa"/>
            <w:tcBorders>
              <w:top w:val="nil"/>
              <w:left w:val="nil"/>
              <w:bottom w:val="nil"/>
              <w:right w:val="nil"/>
            </w:tcBorders>
          </w:tcPr>
          <w:p w:rsidR="008406E7" w:rsidRPr="00F43F09" w:rsidRDefault="008406E7" w:rsidP="000E4017">
            <w:pPr>
              <w:jc w:val="center"/>
              <w:rPr>
                <w:rFonts w:ascii="Arial" w:hAnsi="Arial"/>
              </w:rPr>
            </w:pPr>
            <w:r w:rsidRPr="00F43F09">
              <w:rPr>
                <w:rFonts w:ascii="Arial" w:hAnsi="Arial"/>
              </w:rPr>
              <w:t>Three Children</w:t>
            </w:r>
          </w:p>
          <w:p w:rsidR="008406E7" w:rsidRPr="00F43F09" w:rsidRDefault="008406E7" w:rsidP="000E4017">
            <w:pPr>
              <w:jc w:val="center"/>
              <w:rPr>
                <w:rFonts w:ascii="Arial" w:hAnsi="Arial"/>
              </w:rPr>
            </w:pPr>
            <w:r w:rsidRPr="00F43F09">
              <w:rPr>
                <w:rFonts w:ascii="Arial" w:hAnsi="Arial"/>
              </w:rPr>
              <w:t>Family</w:t>
            </w:r>
          </w:p>
        </w:tc>
        <w:tc>
          <w:tcPr>
            <w:tcW w:w="1542" w:type="dxa"/>
            <w:tcBorders>
              <w:top w:val="nil"/>
              <w:left w:val="nil"/>
              <w:bottom w:val="nil"/>
              <w:right w:val="nil"/>
            </w:tcBorders>
          </w:tcPr>
          <w:p w:rsidR="008406E7" w:rsidRPr="00F43F09" w:rsidRDefault="008406E7" w:rsidP="000E4017">
            <w:pPr>
              <w:jc w:val="center"/>
              <w:rPr>
                <w:rFonts w:ascii="Arial" w:hAnsi="Arial"/>
              </w:rPr>
            </w:pPr>
            <w:r w:rsidRPr="00F43F09">
              <w:rPr>
                <w:rFonts w:ascii="Arial" w:hAnsi="Arial"/>
              </w:rPr>
              <w:t>Four Children</w:t>
            </w:r>
          </w:p>
          <w:p w:rsidR="008406E7" w:rsidRPr="00F43F09" w:rsidRDefault="008406E7" w:rsidP="000E4017">
            <w:pPr>
              <w:jc w:val="center"/>
              <w:rPr>
                <w:rFonts w:ascii="Arial" w:hAnsi="Arial"/>
              </w:rPr>
            </w:pPr>
            <w:r w:rsidRPr="00F43F09">
              <w:rPr>
                <w:rFonts w:ascii="Arial" w:hAnsi="Arial"/>
              </w:rPr>
              <w:t>Family</w:t>
            </w:r>
          </w:p>
        </w:tc>
        <w:tc>
          <w:tcPr>
            <w:tcW w:w="1542" w:type="dxa"/>
            <w:gridSpan w:val="2"/>
            <w:tcBorders>
              <w:top w:val="nil"/>
              <w:left w:val="nil"/>
              <w:bottom w:val="nil"/>
              <w:right w:val="nil"/>
            </w:tcBorders>
          </w:tcPr>
          <w:p w:rsidR="008406E7" w:rsidRPr="00F43F09" w:rsidRDefault="008406E7" w:rsidP="000E4017">
            <w:pPr>
              <w:jc w:val="center"/>
              <w:rPr>
                <w:rFonts w:ascii="Arial" w:hAnsi="Arial"/>
              </w:rPr>
            </w:pPr>
            <w:r w:rsidRPr="00F43F09">
              <w:rPr>
                <w:rFonts w:ascii="Arial" w:hAnsi="Arial"/>
              </w:rPr>
              <w:t>Five Children</w:t>
            </w:r>
          </w:p>
          <w:p w:rsidR="008406E7" w:rsidRPr="00F43F09" w:rsidRDefault="008406E7" w:rsidP="000E4017">
            <w:pPr>
              <w:jc w:val="center"/>
              <w:rPr>
                <w:rFonts w:ascii="Arial" w:hAnsi="Arial"/>
              </w:rPr>
            </w:pPr>
            <w:r w:rsidRPr="00F43F09">
              <w:rPr>
                <w:rFonts w:ascii="Arial" w:hAnsi="Arial"/>
              </w:rPr>
              <w:t>Family</w:t>
            </w:r>
          </w:p>
        </w:tc>
      </w:tr>
      <w:tr w:rsidR="008406E7" w:rsidRPr="00F43F09" w:rsidTr="000E4017">
        <w:trPr>
          <w:gridAfter w:val="1"/>
          <w:wAfter w:w="187" w:type="dxa"/>
          <w:jc w:val="center"/>
        </w:trPr>
        <w:tc>
          <w:tcPr>
            <w:tcW w:w="9423" w:type="dxa"/>
            <w:gridSpan w:val="8"/>
            <w:tcBorders>
              <w:top w:val="single" w:sz="6" w:space="0" w:color="auto"/>
              <w:left w:val="nil"/>
              <w:bottom w:val="single" w:sz="6" w:space="0" w:color="auto"/>
              <w:right w:val="nil"/>
            </w:tcBorders>
          </w:tcPr>
          <w:p w:rsidR="008406E7" w:rsidRPr="007E46C5" w:rsidRDefault="008406E7" w:rsidP="000E4017">
            <w:pPr>
              <w:rPr>
                <w:rFonts w:ascii="Arial Narrow" w:hAnsi="Arial Narrow"/>
                <w:b/>
                <w:i/>
                <w:u w:val="single"/>
              </w:rPr>
            </w:pPr>
            <w:r w:rsidRPr="007E46C5">
              <w:rPr>
                <w:rFonts w:ascii="Arial Narrow" w:hAnsi="Arial Narrow"/>
              </w:rPr>
              <w:t>For income less than $1,000, the obligation is based upon the resources and living expenses of each household.  Minimum support shall not be less than $50 per child per month except when allowed by RCW 26.19.065(2).</w:t>
            </w:r>
          </w:p>
        </w:tc>
      </w:tr>
      <w:tr w:rsidR="008406E7" w:rsidRPr="00F43F09" w:rsidTr="000E4017">
        <w:trPr>
          <w:gridBefore w:val="1"/>
          <w:wBefore w:w="180" w:type="dxa"/>
          <w:jc w:val="center"/>
        </w:trPr>
        <w:tc>
          <w:tcPr>
            <w:tcW w:w="1541" w:type="dxa"/>
            <w:tcBorders>
              <w:top w:val="nil"/>
              <w:left w:val="nil"/>
              <w:bottom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1000</w:t>
            </w:r>
          </w:p>
        </w:tc>
        <w:tc>
          <w:tcPr>
            <w:tcW w:w="1673" w:type="dxa"/>
            <w:gridSpan w:val="2"/>
            <w:tcBorders>
              <w:top w:val="nil"/>
              <w:left w:val="nil"/>
              <w:bottom w:val="nil"/>
              <w:right w:val="nil"/>
            </w:tcBorders>
          </w:tcPr>
          <w:p w:rsidR="008406E7" w:rsidRPr="00F43F09" w:rsidRDefault="008406E7" w:rsidP="000E4017">
            <w:pPr>
              <w:spacing w:before="10" w:after="10"/>
              <w:jc w:val="center"/>
              <w:rPr>
                <w:rFonts w:ascii="Arial" w:hAnsi="Arial"/>
              </w:rPr>
            </w:pPr>
            <w:r>
              <w:rPr>
                <w:rFonts w:ascii="Arial" w:hAnsi="Arial"/>
              </w:rPr>
              <w:t>216</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167</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136</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114</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100</w:t>
            </w:r>
          </w:p>
        </w:tc>
      </w:tr>
      <w:tr w:rsidR="008406E7" w:rsidRPr="00F43F09" w:rsidTr="000E4017">
        <w:trPr>
          <w:gridBefore w:val="1"/>
          <w:wBefore w:w="180" w:type="dxa"/>
          <w:jc w:val="center"/>
        </w:trPr>
        <w:tc>
          <w:tcPr>
            <w:tcW w:w="1541" w:type="dxa"/>
            <w:tcBorders>
              <w:top w:val="single" w:sz="6" w:space="0" w:color="auto"/>
              <w:left w:val="nil"/>
              <w:bottom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1100</w:t>
            </w:r>
          </w:p>
        </w:tc>
        <w:tc>
          <w:tcPr>
            <w:tcW w:w="1673" w:type="dxa"/>
            <w:gridSpan w:val="2"/>
            <w:tcBorders>
              <w:top w:val="single" w:sz="6" w:space="0" w:color="auto"/>
              <w:left w:val="nil"/>
              <w:bottom w:val="nil"/>
              <w:right w:val="nil"/>
            </w:tcBorders>
          </w:tcPr>
          <w:p w:rsidR="008406E7" w:rsidRPr="00F43F09" w:rsidRDefault="008406E7" w:rsidP="000E4017">
            <w:pPr>
              <w:spacing w:before="10" w:after="10"/>
              <w:jc w:val="center"/>
              <w:rPr>
                <w:rFonts w:ascii="Arial" w:hAnsi="Arial"/>
              </w:rPr>
            </w:pPr>
            <w:r>
              <w:rPr>
                <w:rFonts w:ascii="Arial" w:hAnsi="Arial"/>
              </w:rPr>
              <w:t>238</w:t>
            </w:r>
          </w:p>
        </w:tc>
        <w:tc>
          <w:tcPr>
            <w:tcW w:w="1542" w:type="dxa"/>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184</w:t>
            </w:r>
          </w:p>
        </w:tc>
        <w:tc>
          <w:tcPr>
            <w:tcW w:w="1590" w:type="dxa"/>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150</w:t>
            </w:r>
          </w:p>
        </w:tc>
        <w:tc>
          <w:tcPr>
            <w:tcW w:w="1542" w:type="dxa"/>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125</w:t>
            </w:r>
          </w:p>
        </w:tc>
        <w:tc>
          <w:tcPr>
            <w:tcW w:w="1542" w:type="dxa"/>
            <w:gridSpan w:val="2"/>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110</w:t>
            </w:r>
          </w:p>
        </w:tc>
      </w:tr>
      <w:tr w:rsidR="008406E7" w:rsidRPr="00F43F09" w:rsidTr="000E4017">
        <w:trPr>
          <w:gridBefore w:val="1"/>
          <w:wBefore w:w="180" w:type="dxa"/>
          <w:jc w:val="center"/>
        </w:trPr>
        <w:tc>
          <w:tcPr>
            <w:tcW w:w="1541" w:type="dxa"/>
            <w:tcBorders>
              <w:top w:val="nil"/>
              <w:left w:val="nil"/>
              <w:bottom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1200</w:t>
            </w:r>
          </w:p>
        </w:tc>
        <w:tc>
          <w:tcPr>
            <w:tcW w:w="1673" w:type="dxa"/>
            <w:gridSpan w:val="2"/>
            <w:tcBorders>
              <w:top w:val="nil"/>
              <w:left w:val="nil"/>
              <w:bottom w:val="nil"/>
              <w:right w:val="nil"/>
            </w:tcBorders>
          </w:tcPr>
          <w:p w:rsidR="008406E7" w:rsidRPr="00F43F09" w:rsidRDefault="008406E7" w:rsidP="000E4017">
            <w:pPr>
              <w:spacing w:before="10" w:after="10"/>
              <w:jc w:val="center"/>
              <w:rPr>
                <w:rFonts w:ascii="Arial" w:hAnsi="Arial"/>
              </w:rPr>
            </w:pPr>
            <w:r>
              <w:rPr>
                <w:rFonts w:ascii="Arial" w:hAnsi="Arial"/>
              </w:rPr>
              <w:t>260</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200</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163</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137</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120</w:t>
            </w:r>
          </w:p>
        </w:tc>
      </w:tr>
      <w:tr w:rsidR="008406E7" w:rsidRPr="00F43F09" w:rsidTr="000E4017">
        <w:trPr>
          <w:gridBefore w:val="1"/>
          <w:wBefore w:w="180" w:type="dxa"/>
          <w:jc w:val="center"/>
        </w:trPr>
        <w:tc>
          <w:tcPr>
            <w:tcW w:w="1541" w:type="dxa"/>
            <w:tcBorders>
              <w:top w:val="nil"/>
              <w:left w:val="nil"/>
              <w:bottom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1300</w:t>
            </w:r>
          </w:p>
        </w:tc>
        <w:tc>
          <w:tcPr>
            <w:tcW w:w="1673" w:type="dxa"/>
            <w:gridSpan w:val="2"/>
            <w:tcBorders>
              <w:top w:val="nil"/>
              <w:left w:val="nil"/>
              <w:bottom w:val="nil"/>
              <w:right w:val="nil"/>
            </w:tcBorders>
          </w:tcPr>
          <w:p w:rsidR="008406E7" w:rsidRPr="00F43F09" w:rsidRDefault="008406E7" w:rsidP="000E4017">
            <w:pPr>
              <w:spacing w:before="10" w:after="10"/>
              <w:jc w:val="center"/>
              <w:rPr>
                <w:rFonts w:ascii="Arial" w:hAnsi="Arial"/>
              </w:rPr>
            </w:pPr>
            <w:r>
              <w:rPr>
                <w:rFonts w:ascii="Arial" w:hAnsi="Arial"/>
              </w:rPr>
              <w:t>281</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217</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177</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148</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130</w:t>
            </w:r>
          </w:p>
        </w:tc>
      </w:tr>
      <w:tr w:rsidR="008406E7" w:rsidRPr="00F43F09" w:rsidTr="000E4017">
        <w:trPr>
          <w:gridBefore w:val="1"/>
          <w:wBefore w:w="180" w:type="dxa"/>
          <w:jc w:val="center"/>
        </w:trPr>
        <w:tc>
          <w:tcPr>
            <w:tcW w:w="1541" w:type="dxa"/>
            <w:tcBorders>
              <w:top w:val="nil"/>
              <w:left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1400</w:t>
            </w:r>
          </w:p>
        </w:tc>
        <w:tc>
          <w:tcPr>
            <w:tcW w:w="1673" w:type="dxa"/>
            <w:gridSpan w:val="2"/>
            <w:tcBorders>
              <w:top w:val="nil"/>
              <w:left w:val="nil"/>
              <w:right w:val="nil"/>
            </w:tcBorders>
          </w:tcPr>
          <w:p w:rsidR="008406E7" w:rsidRPr="00F43F09" w:rsidRDefault="008406E7" w:rsidP="000E4017">
            <w:pPr>
              <w:spacing w:before="10" w:after="10"/>
              <w:jc w:val="center"/>
              <w:rPr>
                <w:rFonts w:ascii="Arial" w:hAnsi="Arial"/>
              </w:rPr>
            </w:pPr>
            <w:r>
              <w:rPr>
                <w:rFonts w:ascii="Arial" w:hAnsi="Arial"/>
              </w:rPr>
              <w:t>303</w:t>
            </w:r>
          </w:p>
        </w:tc>
        <w:tc>
          <w:tcPr>
            <w:tcW w:w="1542"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234</w:t>
            </w:r>
          </w:p>
        </w:tc>
        <w:tc>
          <w:tcPr>
            <w:tcW w:w="1590"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191</w:t>
            </w:r>
          </w:p>
        </w:tc>
        <w:tc>
          <w:tcPr>
            <w:tcW w:w="1542"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160</w:t>
            </w:r>
          </w:p>
        </w:tc>
        <w:tc>
          <w:tcPr>
            <w:tcW w:w="1542" w:type="dxa"/>
            <w:gridSpan w:val="2"/>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141</w:t>
            </w:r>
          </w:p>
        </w:tc>
      </w:tr>
      <w:tr w:rsidR="008406E7" w:rsidRPr="00F43F09" w:rsidTr="000E4017">
        <w:trPr>
          <w:gridBefore w:val="1"/>
          <w:wBefore w:w="180" w:type="dxa"/>
          <w:jc w:val="center"/>
        </w:trPr>
        <w:tc>
          <w:tcPr>
            <w:tcW w:w="1541" w:type="dxa"/>
            <w:tcBorders>
              <w:top w:val="nil"/>
              <w:left w:val="nil"/>
              <w:bottom w:val="single" w:sz="4" w:space="0" w:color="auto"/>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1500</w:t>
            </w:r>
          </w:p>
        </w:tc>
        <w:tc>
          <w:tcPr>
            <w:tcW w:w="1673" w:type="dxa"/>
            <w:gridSpan w:val="2"/>
            <w:tcBorders>
              <w:top w:val="nil"/>
              <w:left w:val="nil"/>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325</w:t>
            </w:r>
          </w:p>
        </w:tc>
        <w:tc>
          <w:tcPr>
            <w:tcW w:w="1542" w:type="dxa"/>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251</w:t>
            </w:r>
          </w:p>
        </w:tc>
        <w:tc>
          <w:tcPr>
            <w:tcW w:w="1590" w:type="dxa"/>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204</w:t>
            </w:r>
          </w:p>
        </w:tc>
        <w:tc>
          <w:tcPr>
            <w:tcW w:w="1542" w:type="dxa"/>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171</w:t>
            </w:r>
          </w:p>
        </w:tc>
        <w:tc>
          <w:tcPr>
            <w:tcW w:w="1542" w:type="dxa"/>
            <w:gridSpan w:val="2"/>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151</w:t>
            </w:r>
          </w:p>
        </w:tc>
      </w:tr>
      <w:tr w:rsidR="008406E7" w:rsidRPr="00F43F09" w:rsidTr="000E4017">
        <w:trPr>
          <w:gridBefore w:val="1"/>
          <w:wBefore w:w="180" w:type="dxa"/>
          <w:jc w:val="center"/>
        </w:trPr>
        <w:tc>
          <w:tcPr>
            <w:tcW w:w="1541" w:type="dxa"/>
            <w:tcBorders>
              <w:top w:val="single" w:sz="4" w:space="0" w:color="auto"/>
              <w:left w:val="nil"/>
              <w:bottom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1600</w:t>
            </w:r>
          </w:p>
        </w:tc>
        <w:tc>
          <w:tcPr>
            <w:tcW w:w="1673" w:type="dxa"/>
            <w:gridSpan w:val="2"/>
            <w:tcBorders>
              <w:top w:val="single" w:sz="4" w:space="0" w:color="auto"/>
              <w:left w:val="nil"/>
              <w:bottom w:val="nil"/>
              <w:right w:val="nil"/>
            </w:tcBorders>
          </w:tcPr>
          <w:p w:rsidR="008406E7" w:rsidRPr="00F43F09" w:rsidRDefault="008406E7" w:rsidP="000E4017">
            <w:pPr>
              <w:spacing w:before="10" w:after="10"/>
              <w:jc w:val="center"/>
              <w:rPr>
                <w:rFonts w:ascii="Arial" w:hAnsi="Arial"/>
              </w:rPr>
            </w:pPr>
            <w:r>
              <w:rPr>
                <w:rFonts w:ascii="Arial" w:hAnsi="Arial"/>
              </w:rPr>
              <w:t>346</w:t>
            </w:r>
          </w:p>
        </w:tc>
        <w:tc>
          <w:tcPr>
            <w:tcW w:w="1542" w:type="dxa"/>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267</w:t>
            </w:r>
          </w:p>
        </w:tc>
        <w:tc>
          <w:tcPr>
            <w:tcW w:w="1590" w:type="dxa"/>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218</w:t>
            </w:r>
          </w:p>
        </w:tc>
        <w:tc>
          <w:tcPr>
            <w:tcW w:w="1542" w:type="dxa"/>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182</w:t>
            </w:r>
          </w:p>
        </w:tc>
        <w:tc>
          <w:tcPr>
            <w:tcW w:w="1542" w:type="dxa"/>
            <w:gridSpan w:val="2"/>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161</w:t>
            </w:r>
          </w:p>
        </w:tc>
      </w:tr>
      <w:tr w:rsidR="008406E7" w:rsidRPr="00F43F09" w:rsidTr="000E4017">
        <w:trPr>
          <w:gridBefore w:val="1"/>
          <w:wBefore w:w="180" w:type="dxa"/>
          <w:jc w:val="center"/>
        </w:trPr>
        <w:tc>
          <w:tcPr>
            <w:tcW w:w="1541" w:type="dxa"/>
            <w:tcBorders>
              <w:top w:val="nil"/>
              <w:left w:val="nil"/>
              <w:bottom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1700</w:t>
            </w:r>
          </w:p>
        </w:tc>
        <w:tc>
          <w:tcPr>
            <w:tcW w:w="1673" w:type="dxa"/>
            <w:gridSpan w:val="2"/>
            <w:tcBorders>
              <w:top w:val="nil"/>
              <w:left w:val="nil"/>
              <w:bottom w:val="nil"/>
              <w:right w:val="nil"/>
            </w:tcBorders>
          </w:tcPr>
          <w:p w:rsidR="008406E7" w:rsidRPr="00F43F09" w:rsidRDefault="008406E7" w:rsidP="000E4017">
            <w:pPr>
              <w:spacing w:before="10" w:after="10"/>
              <w:jc w:val="center"/>
              <w:rPr>
                <w:rFonts w:ascii="Arial" w:hAnsi="Arial"/>
              </w:rPr>
            </w:pPr>
            <w:r>
              <w:rPr>
                <w:rFonts w:ascii="Arial" w:hAnsi="Arial"/>
              </w:rPr>
              <w:t>368</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284</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231</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194</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171</w:t>
            </w:r>
          </w:p>
        </w:tc>
      </w:tr>
      <w:tr w:rsidR="008406E7" w:rsidRPr="00F43F09" w:rsidTr="000E4017">
        <w:trPr>
          <w:gridBefore w:val="1"/>
          <w:wBefore w:w="180" w:type="dxa"/>
          <w:jc w:val="center"/>
        </w:trPr>
        <w:tc>
          <w:tcPr>
            <w:tcW w:w="1541" w:type="dxa"/>
            <w:tcBorders>
              <w:top w:val="nil"/>
              <w:left w:val="nil"/>
              <w:bottom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1800</w:t>
            </w:r>
          </w:p>
        </w:tc>
        <w:tc>
          <w:tcPr>
            <w:tcW w:w="1673" w:type="dxa"/>
            <w:gridSpan w:val="2"/>
            <w:tcBorders>
              <w:top w:val="nil"/>
              <w:left w:val="nil"/>
              <w:bottom w:val="nil"/>
              <w:right w:val="nil"/>
            </w:tcBorders>
          </w:tcPr>
          <w:p w:rsidR="008406E7" w:rsidRPr="00F43F09" w:rsidRDefault="008406E7" w:rsidP="000E4017">
            <w:pPr>
              <w:spacing w:before="10" w:after="10"/>
              <w:jc w:val="center"/>
              <w:rPr>
                <w:rFonts w:ascii="Arial" w:hAnsi="Arial"/>
              </w:rPr>
            </w:pPr>
            <w:r>
              <w:rPr>
                <w:rFonts w:ascii="Arial" w:hAnsi="Arial"/>
              </w:rPr>
              <w:t>390</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301</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245</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205</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180</w:t>
            </w:r>
          </w:p>
        </w:tc>
      </w:tr>
      <w:tr w:rsidR="008406E7" w:rsidRPr="00F43F09" w:rsidTr="000E4017">
        <w:trPr>
          <w:gridBefore w:val="1"/>
          <w:wBefore w:w="180" w:type="dxa"/>
          <w:jc w:val="center"/>
        </w:trPr>
        <w:tc>
          <w:tcPr>
            <w:tcW w:w="1541" w:type="dxa"/>
            <w:tcBorders>
              <w:top w:val="nil"/>
              <w:left w:val="nil"/>
              <w:bottom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1900</w:t>
            </w:r>
          </w:p>
        </w:tc>
        <w:tc>
          <w:tcPr>
            <w:tcW w:w="1673" w:type="dxa"/>
            <w:gridSpan w:val="2"/>
            <w:tcBorders>
              <w:top w:val="nil"/>
              <w:left w:val="nil"/>
              <w:bottom w:val="nil"/>
              <w:right w:val="nil"/>
            </w:tcBorders>
          </w:tcPr>
          <w:p w:rsidR="008406E7" w:rsidRPr="00F43F09" w:rsidRDefault="008406E7" w:rsidP="000E4017">
            <w:pPr>
              <w:spacing w:before="10" w:after="10"/>
              <w:jc w:val="center"/>
              <w:rPr>
                <w:rFonts w:ascii="Arial" w:hAnsi="Arial"/>
              </w:rPr>
            </w:pPr>
            <w:r>
              <w:rPr>
                <w:rFonts w:ascii="Arial" w:hAnsi="Arial"/>
              </w:rPr>
              <w:t>412</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317</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258</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216</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190</w:t>
            </w:r>
          </w:p>
        </w:tc>
      </w:tr>
      <w:tr w:rsidR="008406E7" w:rsidRPr="00F43F09" w:rsidTr="000E4017">
        <w:trPr>
          <w:gridBefore w:val="1"/>
          <w:wBefore w:w="180" w:type="dxa"/>
          <w:jc w:val="center"/>
        </w:trPr>
        <w:tc>
          <w:tcPr>
            <w:tcW w:w="1541" w:type="dxa"/>
            <w:tcBorders>
              <w:top w:val="nil"/>
              <w:left w:val="nil"/>
              <w:bottom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2000</w:t>
            </w:r>
          </w:p>
        </w:tc>
        <w:tc>
          <w:tcPr>
            <w:tcW w:w="1673" w:type="dxa"/>
            <w:gridSpan w:val="2"/>
            <w:tcBorders>
              <w:top w:val="nil"/>
              <w:left w:val="nil"/>
              <w:bottom w:val="nil"/>
              <w:right w:val="nil"/>
            </w:tcBorders>
          </w:tcPr>
          <w:p w:rsidR="008406E7" w:rsidRPr="00F43F09" w:rsidRDefault="008406E7" w:rsidP="000E4017">
            <w:pPr>
              <w:spacing w:before="10" w:after="10"/>
              <w:jc w:val="center"/>
              <w:rPr>
                <w:rFonts w:ascii="Arial" w:hAnsi="Arial"/>
              </w:rPr>
            </w:pPr>
            <w:r>
              <w:rPr>
                <w:rFonts w:ascii="Arial" w:hAnsi="Arial"/>
              </w:rPr>
              <w:t>433</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334</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271</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227</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200</w:t>
            </w:r>
          </w:p>
        </w:tc>
      </w:tr>
      <w:tr w:rsidR="008406E7" w:rsidRPr="00F43F09" w:rsidTr="000E4017">
        <w:trPr>
          <w:gridBefore w:val="1"/>
          <w:wBefore w:w="180" w:type="dxa"/>
          <w:jc w:val="center"/>
        </w:trPr>
        <w:tc>
          <w:tcPr>
            <w:tcW w:w="1541" w:type="dxa"/>
            <w:tcBorders>
              <w:top w:val="single" w:sz="6" w:space="0" w:color="auto"/>
              <w:left w:val="nil"/>
              <w:bottom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2100</w:t>
            </w:r>
          </w:p>
        </w:tc>
        <w:tc>
          <w:tcPr>
            <w:tcW w:w="1673" w:type="dxa"/>
            <w:gridSpan w:val="2"/>
            <w:tcBorders>
              <w:top w:val="single" w:sz="6" w:space="0" w:color="auto"/>
              <w:left w:val="nil"/>
              <w:bottom w:val="nil"/>
              <w:right w:val="nil"/>
            </w:tcBorders>
          </w:tcPr>
          <w:p w:rsidR="008406E7" w:rsidRPr="00F43F09" w:rsidRDefault="008406E7" w:rsidP="000E4017">
            <w:pPr>
              <w:spacing w:before="10" w:after="10"/>
              <w:jc w:val="center"/>
              <w:rPr>
                <w:rFonts w:ascii="Arial" w:hAnsi="Arial"/>
              </w:rPr>
            </w:pPr>
            <w:r>
              <w:rPr>
                <w:rFonts w:ascii="Arial" w:hAnsi="Arial"/>
              </w:rPr>
              <w:t>455</w:t>
            </w:r>
          </w:p>
        </w:tc>
        <w:tc>
          <w:tcPr>
            <w:tcW w:w="1542" w:type="dxa"/>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350</w:t>
            </w:r>
          </w:p>
        </w:tc>
        <w:tc>
          <w:tcPr>
            <w:tcW w:w="1590" w:type="dxa"/>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285</w:t>
            </w:r>
          </w:p>
        </w:tc>
        <w:tc>
          <w:tcPr>
            <w:tcW w:w="1542" w:type="dxa"/>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239</w:t>
            </w:r>
          </w:p>
        </w:tc>
        <w:tc>
          <w:tcPr>
            <w:tcW w:w="1542" w:type="dxa"/>
            <w:gridSpan w:val="2"/>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210</w:t>
            </w:r>
          </w:p>
        </w:tc>
      </w:tr>
      <w:tr w:rsidR="008406E7" w:rsidRPr="00F43F09" w:rsidTr="000E4017">
        <w:trPr>
          <w:gridBefore w:val="1"/>
          <w:wBefore w:w="180" w:type="dxa"/>
          <w:jc w:val="center"/>
        </w:trPr>
        <w:tc>
          <w:tcPr>
            <w:tcW w:w="1541" w:type="dxa"/>
            <w:tcBorders>
              <w:top w:val="nil"/>
              <w:left w:val="nil"/>
              <w:bottom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2200</w:t>
            </w:r>
          </w:p>
        </w:tc>
        <w:tc>
          <w:tcPr>
            <w:tcW w:w="1673" w:type="dxa"/>
            <w:gridSpan w:val="2"/>
            <w:tcBorders>
              <w:top w:val="nil"/>
              <w:left w:val="nil"/>
              <w:bottom w:val="nil"/>
              <w:right w:val="nil"/>
            </w:tcBorders>
          </w:tcPr>
          <w:p w:rsidR="008406E7" w:rsidRPr="00F43F09" w:rsidRDefault="008406E7" w:rsidP="000E4017">
            <w:pPr>
              <w:spacing w:before="10" w:after="10"/>
              <w:jc w:val="center"/>
              <w:rPr>
                <w:rFonts w:ascii="Arial" w:hAnsi="Arial"/>
              </w:rPr>
            </w:pPr>
            <w:r>
              <w:rPr>
                <w:rFonts w:ascii="Arial" w:hAnsi="Arial"/>
              </w:rPr>
              <w:t>477</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367</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298</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250</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220</w:t>
            </w:r>
          </w:p>
        </w:tc>
      </w:tr>
      <w:tr w:rsidR="008406E7" w:rsidRPr="00F43F09" w:rsidTr="000E4017">
        <w:trPr>
          <w:gridBefore w:val="1"/>
          <w:wBefore w:w="180" w:type="dxa"/>
          <w:jc w:val="center"/>
        </w:trPr>
        <w:tc>
          <w:tcPr>
            <w:tcW w:w="1541" w:type="dxa"/>
            <w:tcBorders>
              <w:top w:val="nil"/>
              <w:left w:val="nil"/>
              <w:bottom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2300</w:t>
            </w:r>
          </w:p>
        </w:tc>
        <w:tc>
          <w:tcPr>
            <w:tcW w:w="1673" w:type="dxa"/>
            <w:gridSpan w:val="2"/>
            <w:tcBorders>
              <w:top w:val="nil"/>
              <w:left w:val="nil"/>
              <w:bottom w:val="nil"/>
              <w:right w:val="nil"/>
            </w:tcBorders>
          </w:tcPr>
          <w:p w:rsidR="008406E7" w:rsidRPr="00F43F09" w:rsidRDefault="008406E7" w:rsidP="000E4017">
            <w:pPr>
              <w:spacing w:before="10" w:after="10"/>
              <w:jc w:val="center"/>
              <w:rPr>
                <w:rFonts w:ascii="Arial" w:hAnsi="Arial"/>
              </w:rPr>
            </w:pPr>
            <w:r>
              <w:rPr>
                <w:rFonts w:ascii="Arial" w:hAnsi="Arial"/>
              </w:rPr>
              <w:t>499</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384</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311</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261</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230</w:t>
            </w:r>
          </w:p>
        </w:tc>
      </w:tr>
      <w:tr w:rsidR="008406E7" w:rsidRPr="00F43F09" w:rsidTr="000E4017">
        <w:trPr>
          <w:gridBefore w:val="1"/>
          <w:wBefore w:w="180" w:type="dxa"/>
          <w:jc w:val="center"/>
        </w:trPr>
        <w:tc>
          <w:tcPr>
            <w:tcW w:w="1541" w:type="dxa"/>
            <w:tcBorders>
              <w:top w:val="nil"/>
              <w:left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2400</w:t>
            </w:r>
          </w:p>
        </w:tc>
        <w:tc>
          <w:tcPr>
            <w:tcW w:w="1673" w:type="dxa"/>
            <w:gridSpan w:val="2"/>
            <w:tcBorders>
              <w:top w:val="nil"/>
              <w:left w:val="nil"/>
              <w:right w:val="nil"/>
            </w:tcBorders>
          </w:tcPr>
          <w:p w:rsidR="008406E7" w:rsidRPr="00F43F09" w:rsidRDefault="008406E7" w:rsidP="000E4017">
            <w:pPr>
              <w:spacing w:before="10" w:after="10"/>
              <w:jc w:val="center"/>
              <w:rPr>
                <w:rFonts w:ascii="Arial" w:hAnsi="Arial"/>
              </w:rPr>
            </w:pPr>
            <w:r>
              <w:rPr>
                <w:rFonts w:ascii="Arial" w:hAnsi="Arial"/>
              </w:rPr>
              <w:t>521</w:t>
            </w:r>
          </w:p>
        </w:tc>
        <w:tc>
          <w:tcPr>
            <w:tcW w:w="1542"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400</w:t>
            </w:r>
          </w:p>
        </w:tc>
        <w:tc>
          <w:tcPr>
            <w:tcW w:w="1590"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325</w:t>
            </w:r>
          </w:p>
        </w:tc>
        <w:tc>
          <w:tcPr>
            <w:tcW w:w="1542"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272</w:t>
            </w:r>
          </w:p>
        </w:tc>
        <w:tc>
          <w:tcPr>
            <w:tcW w:w="1542" w:type="dxa"/>
            <w:gridSpan w:val="2"/>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239</w:t>
            </w:r>
          </w:p>
        </w:tc>
      </w:tr>
      <w:tr w:rsidR="008406E7" w:rsidRPr="00F43F09" w:rsidTr="000E4017">
        <w:trPr>
          <w:gridBefore w:val="1"/>
          <w:wBefore w:w="180" w:type="dxa"/>
          <w:jc w:val="center"/>
        </w:trPr>
        <w:tc>
          <w:tcPr>
            <w:tcW w:w="1541" w:type="dxa"/>
            <w:tcBorders>
              <w:top w:val="nil"/>
              <w:left w:val="nil"/>
              <w:bottom w:val="single" w:sz="4" w:space="0" w:color="auto"/>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2500</w:t>
            </w:r>
          </w:p>
        </w:tc>
        <w:tc>
          <w:tcPr>
            <w:tcW w:w="1673" w:type="dxa"/>
            <w:gridSpan w:val="2"/>
            <w:tcBorders>
              <w:top w:val="nil"/>
              <w:left w:val="nil"/>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543</w:t>
            </w:r>
          </w:p>
        </w:tc>
        <w:tc>
          <w:tcPr>
            <w:tcW w:w="1542" w:type="dxa"/>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417</w:t>
            </w:r>
          </w:p>
        </w:tc>
        <w:tc>
          <w:tcPr>
            <w:tcW w:w="1590" w:type="dxa"/>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338</w:t>
            </w:r>
          </w:p>
        </w:tc>
        <w:tc>
          <w:tcPr>
            <w:tcW w:w="1542" w:type="dxa"/>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283</w:t>
            </w:r>
          </w:p>
        </w:tc>
        <w:tc>
          <w:tcPr>
            <w:tcW w:w="1542" w:type="dxa"/>
            <w:gridSpan w:val="2"/>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249</w:t>
            </w:r>
          </w:p>
        </w:tc>
      </w:tr>
      <w:tr w:rsidR="008406E7" w:rsidRPr="00F43F09" w:rsidTr="000E4017">
        <w:trPr>
          <w:gridBefore w:val="1"/>
          <w:wBefore w:w="180" w:type="dxa"/>
          <w:jc w:val="center"/>
        </w:trPr>
        <w:tc>
          <w:tcPr>
            <w:tcW w:w="1541" w:type="dxa"/>
            <w:tcBorders>
              <w:top w:val="single" w:sz="4" w:space="0" w:color="auto"/>
              <w:left w:val="nil"/>
              <w:bottom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2600</w:t>
            </w:r>
          </w:p>
        </w:tc>
        <w:tc>
          <w:tcPr>
            <w:tcW w:w="1673" w:type="dxa"/>
            <w:gridSpan w:val="2"/>
            <w:tcBorders>
              <w:top w:val="single" w:sz="4" w:space="0" w:color="auto"/>
              <w:left w:val="nil"/>
              <w:bottom w:val="nil"/>
              <w:right w:val="nil"/>
            </w:tcBorders>
          </w:tcPr>
          <w:p w:rsidR="008406E7" w:rsidRPr="00F43F09" w:rsidRDefault="008406E7" w:rsidP="000E4017">
            <w:pPr>
              <w:spacing w:before="10" w:after="10"/>
              <w:jc w:val="center"/>
              <w:rPr>
                <w:rFonts w:ascii="Arial" w:hAnsi="Arial"/>
              </w:rPr>
            </w:pPr>
            <w:r>
              <w:rPr>
                <w:rFonts w:ascii="Arial" w:hAnsi="Arial"/>
              </w:rPr>
              <w:t>565</w:t>
            </w:r>
          </w:p>
        </w:tc>
        <w:tc>
          <w:tcPr>
            <w:tcW w:w="1542" w:type="dxa"/>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433</w:t>
            </w:r>
          </w:p>
        </w:tc>
        <w:tc>
          <w:tcPr>
            <w:tcW w:w="1590" w:type="dxa"/>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351</w:t>
            </w:r>
          </w:p>
        </w:tc>
        <w:tc>
          <w:tcPr>
            <w:tcW w:w="1542" w:type="dxa"/>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294</w:t>
            </w:r>
          </w:p>
        </w:tc>
        <w:tc>
          <w:tcPr>
            <w:tcW w:w="1542" w:type="dxa"/>
            <w:gridSpan w:val="2"/>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259</w:t>
            </w:r>
          </w:p>
        </w:tc>
      </w:tr>
      <w:tr w:rsidR="008406E7" w:rsidRPr="00F43F09" w:rsidTr="000E4017">
        <w:trPr>
          <w:gridBefore w:val="1"/>
          <w:wBefore w:w="180" w:type="dxa"/>
          <w:jc w:val="center"/>
        </w:trPr>
        <w:tc>
          <w:tcPr>
            <w:tcW w:w="1541" w:type="dxa"/>
            <w:tcBorders>
              <w:top w:val="nil"/>
              <w:left w:val="nil"/>
              <w:bottom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2700</w:t>
            </w:r>
          </w:p>
        </w:tc>
        <w:tc>
          <w:tcPr>
            <w:tcW w:w="1673" w:type="dxa"/>
            <w:gridSpan w:val="2"/>
            <w:tcBorders>
              <w:top w:val="nil"/>
              <w:left w:val="nil"/>
              <w:bottom w:val="nil"/>
              <w:right w:val="nil"/>
            </w:tcBorders>
          </w:tcPr>
          <w:p w:rsidR="008406E7" w:rsidRPr="00F43F09" w:rsidRDefault="008406E7" w:rsidP="000E4017">
            <w:pPr>
              <w:spacing w:before="10" w:after="10"/>
              <w:jc w:val="center"/>
              <w:rPr>
                <w:rFonts w:ascii="Arial" w:hAnsi="Arial"/>
              </w:rPr>
            </w:pPr>
            <w:r>
              <w:rPr>
                <w:rFonts w:ascii="Arial" w:hAnsi="Arial"/>
              </w:rPr>
              <w:t>587</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450</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365</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305</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269</w:t>
            </w:r>
          </w:p>
        </w:tc>
      </w:tr>
      <w:tr w:rsidR="008406E7" w:rsidRPr="00F43F09" w:rsidTr="000E4017">
        <w:trPr>
          <w:gridBefore w:val="1"/>
          <w:wBefore w:w="180" w:type="dxa"/>
          <w:jc w:val="center"/>
        </w:trPr>
        <w:tc>
          <w:tcPr>
            <w:tcW w:w="1541" w:type="dxa"/>
            <w:tcBorders>
              <w:top w:val="nil"/>
              <w:left w:val="nil"/>
              <w:bottom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2800</w:t>
            </w:r>
          </w:p>
        </w:tc>
        <w:tc>
          <w:tcPr>
            <w:tcW w:w="1673" w:type="dxa"/>
            <w:gridSpan w:val="2"/>
            <w:tcBorders>
              <w:top w:val="nil"/>
              <w:left w:val="nil"/>
              <w:bottom w:val="nil"/>
              <w:right w:val="nil"/>
            </w:tcBorders>
          </w:tcPr>
          <w:p w:rsidR="008406E7" w:rsidRPr="00F43F09" w:rsidRDefault="008406E7" w:rsidP="000E4017">
            <w:pPr>
              <w:spacing w:before="10" w:after="10"/>
              <w:jc w:val="center"/>
              <w:rPr>
                <w:rFonts w:ascii="Arial" w:hAnsi="Arial"/>
              </w:rPr>
            </w:pPr>
            <w:r>
              <w:rPr>
                <w:rFonts w:ascii="Arial" w:hAnsi="Arial"/>
              </w:rPr>
              <w:t>609</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467</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378</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317</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279</w:t>
            </w:r>
          </w:p>
        </w:tc>
      </w:tr>
      <w:tr w:rsidR="008406E7" w:rsidRPr="00F43F09" w:rsidTr="000E4017">
        <w:trPr>
          <w:gridBefore w:val="1"/>
          <w:wBefore w:w="180" w:type="dxa"/>
          <w:jc w:val="center"/>
        </w:trPr>
        <w:tc>
          <w:tcPr>
            <w:tcW w:w="1541" w:type="dxa"/>
            <w:tcBorders>
              <w:top w:val="nil"/>
              <w:left w:val="nil"/>
              <w:bottom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2900</w:t>
            </w:r>
          </w:p>
        </w:tc>
        <w:tc>
          <w:tcPr>
            <w:tcW w:w="1673" w:type="dxa"/>
            <w:gridSpan w:val="2"/>
            <w:tcBorders>
              <w:top w:val="nil"/>
              <w:left w:val="nil"/>
              <w:bottom w:val="nil"/>
              <w:right w:val="nil"/>
            </w:tcBorders>
          </w:tcPr>
          <w:p w:rsidR="008406E7" w:rsidRPr="00F43F09" w:rsidRDefault="008406E7" w:rsidP="000E4017">
            <w:pPr>
              <w:spacing w:before="10" w:after="10"/>
              <w:jc w:val="center"/>
              <w:rPr>
                <w:rFonts w:ascii="Arial" w:hAnsi="Arial"/>
              </w:rPr>
            </w:pPr>
            <w:r>
              <w:rPr>
                <w:rFonts w:ascii="Arial" w:hAnsi="Arial"/>
              </w:rPr>
              <w:t>630</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483</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391</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328</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288</w:t>
            </w:r>
          </w:p>
        </w:tc>
      </w:tr>
      <w:tr w:rsidR="008406E7" w:rsidRPr="00F43F09" w:rsidTr="000E4017">
        <w:trPr>
          <w:gridBefore w:val="1"/>
          <w:wBefore w:w="180" w:type="dxa"/>
          <w:jc w:val="center"/>
        </w:trPr>
        <w:tc>
          <w:tcPr>
            <w:tcW w:w="1541" w:type="dxa"/>
            <w:tcBorders>
              <w:top w:val="nil"/>
              <w:left w:val="nil"/>
              <w:bottom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3000</w:t>
            </w:r>
          </w:p>
        </w:tc>
        <w:tc>
          <w:tcPr>
            <w:tcW w:w="1673" w:type="dxa"/>
            <w:gridSpan w:val="2"/>
            <w:tcBorders>
              <w:top w:val="nil"/>
              <w:left w:val="nil"/>
              <w:bottom w:val="nil"/>
              <w:right w:val="nil"/>
            </w:tcBorders>
          </w:tcPr>
          <w:p w:rsidR="008406E7" w:rsidRPr="00F43F09" w:rsidRDefault="008406E7" w:rsidP="000E4017">
            <w:pPr>
              <w:spacing w:before="10" w:after="10"/>
              <w:jc w:val="center"/>
              <w:rPr>
                <w:rFonts w:ascii="Arial" w:hAnsi="Arial"/>
              </w:rPr>
            </w:pPr>
            <w:r>
              <w:rPr>
                <w:rFonts w:ascii="Arial" w:hAnsi="Arial"/>
              </w:rPr>
              <w:t>652</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500</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405</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339</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298</w:t>
            </w:r>
          </w:p>
        </w:tc>
      </w:tr>
      <w:tr w:rsidR="008406E7" w:rsidRPr="00F43F09" w:rsidTr="000E4017">
        <w:trPr>
          <w:gridBefore w:val="1"/>
          <w:wBefore w:w="180" w:type="dxa"/>
          <w:jc w:val="center"/>
        </w:trPr>
        <w:tc>
          <w:tcPr>
            <w:tcW w:w="1541" w:type="dxa"/>
            <w:tcBorders>
              <w:top w:val="single" w:sz="6" w:space="0" w:color="auto"/>
              <w:left w:val="nil"/>
              <w:bottom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3100</w:t>
            </w:r>
          </w:p>
        </w:tc>
        <w:tc>
          <w:tcPr>
            <w:tcW w:w="1673" w:type="dxa"/>
            <w:gridSpan w:val="2"/>
            <w:tcBorders>
              <w:top w:val="single" w:sz="6" w:space="0" w:color="auto"/>
              <w:left w:val="nil"/>
              <w:bottom w:val="nil"/>
              <w:right w:val="nil"/>
            </w:tcBorders>
          </w:tcPr>
          <w:p w:rsidR="008406E7" w:rsidRPr="00F43F09" w:rsidRDefault="008406E7" w:rsidP="000E4017">
            <w:pPr>
              <w:spacing w:before="10" w:after="10"/>
              <w:jc w:val="center"/>
              <w:rPr>
                <w:rFonts w:ascii="Arial" w:hAnsi="Arial"/>
              </w:rPr>
            </w:pPr>
            <w:r>
              <w:rPr>
                <w:rFonts w:ascii="Arial" w:hAnsi="Arial"/>
              </w:rPr>
              <w:t>674</w:t>
            </w:r>
          </w:p>
        </w:tc>
        <w:tc>
          <w:tcPr>
            <w:tcW w:w="1542" w:type="dxa"/>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516</w:t>
            </w:r>
          </w:p>
        </w:tc>
        <w:tc>
          <w:tcPr>
            <w:tcW w:w="1590" w:type="dxa"/>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418</w:t>
            </w:r>
          </w:p>
        </w:tc>
        <w:tc>
          <w:tcPr>
            <w:tcW w:w="1542" w:type="dxa"/>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350</w:t>
            </w:r>
          </w:p>
        </w:tc>
        <w:tc>
          <w:tcPr>
            <w:tcW w:w="1542" w:type="dxa"/>
            <w:gridSpan w:val="2"/>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308</w:t>
            </w:r>
          </w:p>
        </w:tc>
      </w:tr>
      <w:tr w:rsidR="008406E7" w:rsidRPr="00F43F09" w:rsidTr="000E4017">
        <w:trPr>
          <w:gridBefore w:val="1"/>
          <w:wBefore w:w="180" w:type="dxa"/>
          <w:jc w:val="center"/>
        </w:trPr>
        <w:tc>
          <w:tcPr>
            <w:tcW w:w="1541" w:type="dxa"/>
            <w:tcBorders>
              <w:top w:val="nil"/>
              <w:left w:val="nil"/>
              <w:bottom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3200</w:t>
            </w:r>
          </w:p>
        </w:tc>
        <w:tc>
          <w:tcPr>
            <w:tcW w:w="1673" w:type="dxa"/>
            <w:gridSpan w:val="2"/>
            <w:tcBorders>
              <w:top w:val="nil"/>
              <w:left w:val="nil"/>
              <w:bottom w:val="nil"/>
              <w:right w:val="nil"/>
            </w:tcBorders>
          </w:tcPr>
          <w:p w:rsidR="008406E7" w:rsidRPr="00F43F09" w:rsidRDefault="008406E7" w:rsidP="000E4017">
            <w:pPr>
              <w:spacing w:before="10" w:after="10"/>
              <w:jc w:val="center"/>
              <w:rPr>
                <w:rFonts w:ascii="Arial" w:hAnsi="Arial"/>
              </w:rPr>
            </w:pPr>
            <w:r>
              <w:rPr>
                <w:rFonts w:ascii="Arial" w:hAnsi="Arial"/>
              </w:rPr>
              <w:t>696</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533</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431</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361</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318</w:t>
            </w:r>
          </w:p>
        </w:tc>
      </w:tr>
      <w:tr w:rsidR="008406E7" w:rsidRPr="00F43F09" w:rsidTr="000E4017">
        <w:trPr>
          <w:gridBefore w:val="1"/>
          <w:wBefore w:w="180" w:type="dxa"/>
          <w:jc w:val="center"/>
        </w:trPr>
        <w:tc>
          <w:tcPr>
            <w:tcW w:w="1541" w:type="dxa"/>
            <w:tcBorders>
              <w:top w:val="nil"/>
              <w:left w:val="nil"/>
              <w:bottom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3300</w:t>
            </w:r>
          </w:p>
        </w:tc>
        <w:tc>
          <w:tcPr>
            <w:tcW w:w="1673" w:type="dxa"/>
            <w:gridSpan w:val="2"/>
            <w:tcBorders>
              <w:top w:val="nil"/>
              <w:left w:val="nil"/>
              <w:bottom w:val="nil"/>
              <w:right w:val="nil"/>
            </w:tcBorders>
          </w:tcPr>
          <w:p w:rsidR="008406E7" w:rsidRPr="00F43F09" w:rsidRDefault="008406E7" w:rsidP="000E4017">
            <w:pPr>
              <w:spacing w:before="10" w:after="10"/>
              <w:jc w:val="center"/>
              <w:rPr>
                <w:rFonts w:ascii="Arial" w:hAnsi="Arial"/>
              </w:rPr>
            </w:pPr>
            <w:r>
              <w:rPr>
                <w:rFonts w:ascii="Arial" w:hAnsi="Arial"/>
              </w:rPr>
              <w:t>718</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550</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444</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372</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328</w:t>
            </w:r>
          </w:p>
        </w:tc>
      </w:tr>
      <w:tr w:rsidR="008406E7" w:rsidRPr="00F43F09" w:rsidTr="000E4017">
        <w:trPr>
          <w:gridBefore w:val="1"/>
          <w:wBefore w:w="180" w:type="dxa"/>
          <w:jc w:val="center"/>
        </w:trPr>
        <w:tc>
          <w:tcPr>
            <w:tcW w:w="1541" w:type="dxa"/>
            <w:tcBorders>
              <w:top w:val="nil"/>
              <w:left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3400</w:t>
            </w:r>
          </w:p>
        </w:tc>
        <w:tc>
          <w:tcPr>
            <w:tcW w:w="1673" w:type="dxa"/>
            <w:gridSpan w:val="2"/>
            <w:tcBorders>
              <w:top w:val="nil"/>
              <w:left w:val="nil"/>
              <w:right w:val="nil"/>
            </w:tcBorders>
          </w:tcPr>
          <w:p w:rsidR="008406E7" w:rsidRPr="00F43F09" w:rsidRDefault="008406E7" w:rsidP="000E4017">
            <w:pPr>
              <w:spacing w:before="10" w:after="10"/>
              <w:jc w:val="center"/>
              <w:rPr>
                <w:rFonts w:ascii="Arial" w:hAnsi="Arial"/>
              </w:rPr>
            </w:pPr>
            <w:r>
              <w:rPr>
                <w:rFonts w:ascii="Arial" w:hAnsi="Arial"/>
              </w:rPr>
              <w:t>740</w:t>
            </w:r>
          </w:p>
        </w:tc>
        <w:tc>
          <w:tcPr>
            <w:tcW w:w="1542"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566</w:t>
            </w:r>
          </w:p>
        </w:tc>
        <w:tc>
          <w:tcPr>
            <w:tcW w:w="1590"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458</w:t>
            </w:r>
          </w:p>
        </w:tc>
        <w:tc>
          <w:tcPr>
            <w:tcW w:w="1542"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384</w:t>
            </w:r>
          </w:p>
        </w:tc>
        <w:tc>
          <w:tcPr>
            <w:tcW w:w="1542" w:type="dxa"/>
            <w:gridSpan w:val="2"/>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337</w:t>
            </w:r>
          </w:p>
        </w:tc>
      </w:tr>
      <w:tr w:rsidR="008406E7" w:rsidRPr="00F43F09" w:rsidTr="000E4017">
        <w:trPr>
          <w:gridBefore w:val="1"/>
          <w:wBefore w:w="180" w:type="dxa"/>
          <w:jc w:val="center"/>
        </w:trPr>
        <w:tc>
          <w:tcPr>
            <w:tcW w:w="1541" w:type="dxa"/>
            <w:tcBorders>
              <w:top w:val="nil"/>
              <w:left w:val="nil"/>
              <w:bottom w:val="single" w:sz="4" w:space="0" w:color="auto"/>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3500</w:t>
            </w:r>
          </w:p>
        </w:tc>
        <w:tc>
          <w:tcPr>
            <w:tcW w:w="1673" w:type="dxa"/>
            <w:gridSpan w:val="2"/>
            <w:tcBorders>
              <w:top w:val="nil"/>
              <w:left w:val="nil"/>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762</w:t>
            </w:r>
          </w:p>
        </w:tc>
        <w:tc>
          <w:tcPr>
            <w:tcW w:w="1542" w:type="dxa"/>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583</w:t>
            </w:r>
          </w:p>
        </w:tc>
        <w:tc>
          <w:tcPr>
            <w:tcW w:w="1590" w:type="dxa"/>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471</w:t>
            </w:r>
          </w:p>
        </w:tc>
        <w:tc>
          <w:tcPr>
            <w:tcW w:w="1542" w:type="dxa"/>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395</w:t>
            </w:r>
          </w:p>
        </w:tc>
        <w:tc>
          <w:tcPr>
            <w:tcW w:w="1542" w:type="dxa"/>
            <w:gridSpan w:val="2"/>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347</w:t>
            </w:r>
          </w:p>
        </w:tc>
      </w:tr>
      <w:tr w:rsidR="008406E7" w:rsidRPr="00F43F09" w:rsidTr="000E4017">
        <w:trPr>
          <w:gridBefore w:val="1"/>
          <w:wBefore w:w="180" w:type="dxa"/>
          <w:jc w:val="center"/>
        </w:trPr>
        <w:tc>
          <w:tcPr>
            <w:tcW w:w="1541" w:type="dxa"/>
            <w:tcBorders>
              <w:top w:val="single" w:sz="4" w:space="0" w:color="auto"/>
              <w:left w:val="nil"/>
              <w:bottom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3600</w:t>
            </w:r>
          </w:p>
        </w:tc>
        <w:tc>
          <w:tcPr>
            <w:tcW w:w="1673" w:type="dxa"/>
            <w:gridSpan w:val="2"/>
            <w:tcBorders>
              <w:top w:val="single" w:sz="4" w:space="0" w:color="auto"/>
              <w:left w:val="nil"/>
              <w:bottom w:val="nil"/>
              <w:right w:val="nil"/>
            </w:tcBorders>
          </w:tcPr>
          <w:p w:rsidR="008406E7" w:rsidRPr="00F43F09" w:rsidRDefault="008406E7" w:rsidP="000E4017">
            <w:pPr>
              <w:spacing w:before="10" w:after="10"/>
              <w:jc w:val="center"/>
              <w:rPr>
                <w:rFonts w:ascii="Arial" w:hAnsi="Arial"/>
              </w:rPr>
            </w:pPr>
            <w:r>
              <w:rPr>
                <w:rFonts w:ascii="Arial" w:hAnsi="Arial"/>
              </w:rPr>
              <w:t>784</w:t>
            </w:r>
          </w:p>
        </w:tc>
        <w:tc>
          <w:tcPr>
            <w:tcW w:w="1542" w:type="dxa"/>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599</w:t>
            </w:r>
          </w:p>
        </w:tc>
        <w:tc>
          <w:tcPr>
            <w:tcW w:w="1590" w:type="dxa"/>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484</w:t>
            </w:r>
          </w:p>
        </w:tc>
        <w:tc>
          <w:tcPr>
            <w:tcW w:w="1542" w:type="dxa"/>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406</w:t>
            </w:r>
          </w:p>
        </w:tc>
        <w:tc>
          <w:tcPr>
            <w:tcW w:w="1542" w:type="dxa"/>
            <w:gridSpan w:val="2"/>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357</w:t>
            </w:r>
          </w:p>
        </w:tc>
      </w:tr>
      <w:tr w:rsidR="008406E7" w:rsidRPr="00F43F09" w:rsidTr="000E4017">
        <w:trPr>
          <w:gridBefore w:val="1"/>
          <w:wBefore w:w="180" w:type="dxa"/>
          <w:jc w:val="center"/>
        </w:trPr>
        <w:tc>
          <w:tcPr>
            <w:tcW w:w="1541" w:type="dxa"/>
            <w:tcBorders>
              <w:top w:val="nil"/>
              <w:left w:val="nil"/>
              <w:bottom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3700</w:t>
            </w:r>
          </w:p>
        </w:tc>
        <w:tc>
          <w:tcPr>
            <w:tcW w:w="1673" w:type="dxa"/>
            <w:gridSpan w:val="2"/>
            <w:tcBorders>
              <w:top w:val="nil"/>
              <w:left w:val="nil"/>
              <w:bottom w:val="nil"/>
              <w:right w:val="nil"/>
            </w:tcBorders>
          </w:tcPr>
          <w:p w:rsidR="008406E7" w:rsidRPr="00F43F09" w:rsidRDefault="008406E7" w:rsidP="000E4017">
            <w:pPr>
              <w:spacing w:before="10" w:after="10"/>
              <w:jc w:val="center"/>
              <w:rPr>
                <w:rFonts w:ascii="Arial" w:hAnsi="Arial"/>
              </w:rPr>
            </w:pPr>
            <w:r>
              <w:rPr>
                <w:rFonts w:ascii="Arial" w:hAnsi="Arial"/>
              </w:rPr>
              <w:t>803</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614</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496</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416</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366</w:t>
            </w:r>
          </w:p>
        </w:tc>
      </w:tr>
      <w:tr w:rsidR="008406E7" w:rsidRPr="00F43F09" w:rsidTr="000E4017">
        <w:trPr>
          <w:gridBefore w:val="1"/>
          <w:wBefore w:w="180" w:type="dxa"/>
          <w:jc w:val="center"/>
        </w:trPr>
        <w:tc>
          <w:tcPr>
            <w:tcW w:w="1541" w:type="dxa"/>
            <w:tcBorders>
              <w:top w:val="nil"/>
              <w:left w:val="nil"/>
              <w:bottom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3800</w:t>
            </w:r>
          </w:p>
        </w:tc>
        <w:tc>
          <w:tcPr>
            <w:tcW w:w="1673" w:type="dxa"/>
            <w:gridSpan w:val="2"/>
            <w:tcBorders>
              <w:top w:val="nil"/>
              <w:left w:val="nil"/>
              <w:bottom w:val="nil"/>
              <w:right w:val="nil"/>
            </w:tcBorders>
          </w:tcPr>
          <w:p w:rsidR="008406E7" w:rsidRPr="00F43F09" w:rsidRDefault="008406E7" w:rsidP="000E4017">
            <w:pPr>
              <w:spacing w:before="10" w:after="10"/>
              <w:jc w:val="center"/>
              <w:rPr>
                <w:rFonts w:ascii="Arial" w:hAnsi="Arial"/>
              </w:rPr>
            </w:pPr>
            <w:r>
              <w:rPr>
                <w:rFonts w:ascii="Arial" w:hAnsi="Arial"/>
              </w:rPr>
              <w:t>816</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624</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503</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422</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371</w:t>
            </w:r>
          </w:p>
        </w:tc>
      </w:tr>
      <w:tr w:rsidR="008406E7" w:rsidRPr="00F43F09" w:rsidTr="000E4017">
        <w:trPr>
          <w:gridBefore w:val="1"/>
          <w:wBefore w:w="180" w:type="dxa"/>
          <w:jc w:val="center"/>
        </w:trPr>
        <w:tc>
          <w:tcPr>
            <w:tcW w:w="1541" w:type="dxa"/>
            <w:tcBorders>
              <w:top w:val="nil"/>
              <w:left w:val="nil"/>
              <w:bottom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3900</w:t>
            </w:r>
          </w:p>
        </w:tc>
        <w:tc>
          <w:tcPr>
            <w:tcW w:w="1673" w:type="dxa"/>
            <w:gridSpan w:val="2"/>
            <w:tcBorders>
              <w:top w:val="nil"/>
              <w:left w:val="nil"/>
              <w:bottom w:val="nil"/>
              <w:right w:val="nil"/>
            </w:tcBorders>
          </w:tcPr>
          <w:p w:rsidR="008406E7" w:rsidRPr="00F43F09" w:rsidRDefault="008406E7" w:rsidP="000E4017">
            <w:pPr>
              <w:spacing w:before="10" w:after="10"/>
              <w:jc w:val="center"/>
              <w:rPr>
                <w:rFonts w:ascii="Arial" w:hAnsi="Arial"/>
              </w:rPr>
            </w:pPr>
            <w:r>
              <w:rPr>
                <w:rFonts w:ascii="Arial" w:hAnsi="Arial"/>
              </w:rPr>
              <w:t>830</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634</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511</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428</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377</w:t>
            </w:r>
          </w:p>
        </w:tc>
      </w:tr>
      <w:tr w:rsidR="008406E7" w:rsidRPr="00F43F09" w:rsidTr="000E4017">
        <w:trPr>
          <w:gridBefore w:val="1"/>
          <w:wBefore w:w="180" w:type="dxa"/>
          <w:jc w:val="center"/>
        </w:trPr>
        <w:tc>
          <w:tcPr>
            <w:tcW w:w="1541" w:type="dxa"/>
            <w:tcBorders>
              <w:top w:val="nil"/>
              <w:left w:val="nil"/>
              <w:bottom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4000</w:t>
            </w:r>
          </w:p>
        </w:tc>
        <w:tc>
          <w:tcPr>
            <w:tcW w:w="1673" w:type="dxa"/>
            <w:gridSpan w:val="2"/>
            <w:tcBorders>
              <w:top w:val="nil"/>
              <w:left w:val="nil"/>
              <w:bottom w:val="nil"/>
              <w:right w:val="nil"/>
            </w:tcBorders>
          </w:tcPr>
          <w:p w:rsidR="008406E7" w:rsidRPr="00F43F09" w:rsidRDefault="008406E7" w:rsidP="000E4017">
            <w:pPr>
              <w:spacing w:before="10" w:after="10"/>
              <w:jc w:val="center"/>
              <w:rPr>
                <w:rFonts w:ascii="Arial" w:hAnsi="Arial"/>
              </w:rPr>
            </w:pPr>
            <w:r>
              <w:rPr>
                <w:rFonts w:ascii="Arial" w:hAnsi="Arial"/>
              </w:rPr>
              <w:t>843</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643</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518</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434</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382</w:t>
            </w:r>
          </w:p>
        </w:tc>
      </w:tr>
      <w:tr w:rsidR="008406E7" w:rsidRPr="00F43F09" w:rsidTr="000E4017">
        <w:trPr>
          <w:gridBefore w:val="1"/>
          <w:wBefore w:w="180" w:type="dxa"/>
          <w:jc w:val="center"/>
        </w:trPr>
        <w:tc>
          <w:tcPr>
            <w:tcW w:w="1541" w:type="dxa"/>
            <w:tcBorders>
              <w:top w:val="single" w:sz="6" w:space="0" w:color="auto"/>
              <w:left w:val="nil"/>
              <w:bottom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4100</w:t>
            </w:r>
          </w:p>
        </w:tc>
        <w:tc>
          <w:tcPr>
            <w:tcW w:w="1673" w:type="dxa"/>
            <w:gridSpan w:val="2"/>
            <w:tcBorders>
              <w:top w:val="single" w:sz="6" w:space="0" w:color="auto"/>
              <w:left w:val="nil"/>
              <w:bottom w:val="nil"/>
              <w:right w:val="nil"/>
            </w:tcBorders>
          </w:tcPr>
          <w:p w:rsidR="008406E7" w:rsidRPr="00F43F09" w:rsidRDefault="008406E7" w:rsidP="000E4017">
            <w:pPr>
              <w:spacing w:before="10" w:after="10"/>
              <w:jc w:val="center"/>
              <w:rPr>
                <w:rFonts w:ascii="Arial" w:hAnsi="Arial"/>
              </w:rPr>
            </w:pPr>
            <w:r>
              <w:rPr>
                <w:rFonts w:ascii="Arial" w:hAnsi="Arial"/>
              </w:rPr>
              <w:t>857</w:t>
            </w:r>
          </w:p>
        </w:tc>
        <w:tc>
          <w:tcPr>
            <w:tcW w:w="1542" w:type="dxa"/>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653</w:t>
            </w:r>
          </w:p>
        </w:tc>
        <w:tc>
          <w:tcPr>
            <w:tcW w:w="1590" w:type="dxa"/>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526</w:t>
            </w:r>
          </w:p>
        </w:tc>
        <w:tc>
          <w:tcPr>
            <w:tcW w:w="1542" w:type="dxa"/>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440</w:t>
            </w:r>
          </w:p>
        </w:tc>
        <w:tc>
          <w:tcPr>
            <w:tcW w:w="1542" w:type="dxa"/>
            <w:gridSpan w:val="2"/>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388</w:t>
            </w:r>
          </w:p>
        </w:tc>
      </w:tr>
      <w:tr w:rsidR="008406E7" w:rsidRPr="00F43F09" w:rsidTr="000E4017">
        <w:trPr>
          <w:gridBefore w:val="1"/>
          <w:wBefore w:w="180" w:type="dxa"/>
          <w:jc w:val="center"/>
        </w:trPr>
        <w:tc>
          <w:tcPr>
            <w:tcW w:w="1541" w:type="dxa"/>
            <w:tcBorders>
              <w:top w:val="nil"/>
              <w:left w:val="nil"/>
              <w:bottom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4200</w:t>
            </w:r>
          </w:p>
        </w:tc>
        <w:tc>
          <w:tcPr>
            <w:tcW w:w="1673" w:type="dxa"/>
            <w:gridSpan w:val="2"/>
            <w:tcBorders>
              <w:top w:val="nil"/>
              <w:left w:val="nil"/>
              <w:bottom w:val="nil"/>
              <w:right w:val="nil"/>
            </w:tcBorders>
          </w:tcPr>
          <w:p w:rsidR="008406E7" w:rsidRPr="00F43F09" w:rsidRDefault="008406E7" w:rsidP="000E4017">
            <w:pPr>
              <w:spacing w:before="10" w:after="10"/>
              <w:jc w:val="center"/>
              <w:rPr>
                <w:rFonts w:ascii="Arial" w:hAnsi="Arial"/>
              </w:rPr>
            </w:pPr>
            <w:r>
              <w:rPr>
                <w:rFonts w:ascii="Arial" w:hAnsi="Arial"/>
              </w:rPr>
              <w:t>867</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660</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531</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445</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392</w:t>
            </w:r>
          </w:p>
        </w:tc>
      </w:tr>
      <w:tr w:rsidR="008406E7" w:rsidRPr="00F43F09" w:rsidTr="000E4017">
        <w:trPr>
          <w:gridBefore w:val="1"/>
          <w:wBefore w:w="180" w:type="dxa"/>
          <w:jc w:val="center"/>
        </w:trPr>
        <w:tc>
          <w:tcPr>
            <w:tcW w:w="1541" w:type="dxa"/>
            <w:tcBorders>
              <w:top w:val="nil"/>
              <w:left w:val="nil"/>
              <w:bottom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4300</w:t>
            </w:r>
          </w:p>
        </w:tc>
        <w:tc>
          <w:tcPr>
            <w:tcW w:w="1673" w:type="dxa"/>
            <w:gridSpan w:val="2"/>
            <w:tcBorders>
              <w:top w:val="nil"/>
              <w:left w:val="nil"/>
              <w:bottom w:val="nil"/>
              <w:right w:val="nil"/>
            </w:tcBorders>
          </w:tcPr>
          <w:p w:rsidR="008406E7" w:rsidRPr="00F43F09" w:rsidRDefault="008406E7" w:rsidP="000E4017">
            <w:pPr>
              <w:spacing w:before="10" w:after="10"/>
              <w:jc w:val="center"/>
              <w:rPr>
                <w:rFonts w:ascii="Arial" w:hAnsi="Arial"/>
              </w:rPr>
            </w:pPr>
            <w:r>
              <w:rPr>
                <w:rFonts w:ascii="Arial" w:hAnsi="Arial"/>
              </w:rPr>
              <w:t>877</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668</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537</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450</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396</w:t>
            </w:r>
          </w:p>
        </w:tc>
      </w:tr>
      <w:tr w:rsidR="008406E7" w:rsidRPr="00F43F09" w:rsidTr="000E4017">
        <w:trPr>
          <w:gridBefore w:val="1"/>
          <w:wBefore w:w="180" w:type="dxa"/>
          <w:jc w:val="center"/>
        </w:trPr>
        <w:tc>
          <w:tcPr>
            <w:tcW w:w="1541" w:type="dxa"/>
            <w:tcBorders>
              <w:top w:val="nil"/>
              <w:left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4400</w:t>
            </w:r>
          </w:p>
        </w:tc>
        <w:tc>
          <w:tcPr>
            <w:tcW w:w="1673" w:type="dxa"/>
            <w:gridSpan w:val="2"/>
            <w:tcBorders>
              <w:top w:val="nil"/>
              <w:left w:val="nil"/>
              <w:right w:val="nil"/>
            </w:tcBorders>
          </w:tcPr>
          <w:p w:rsidR="008406E7" w:rsidRPr="00F43F09" w:rsidRDefault="008406E7" w:rsidP="000E4017">
            <w:pPr>
              <w:spacing w:before="10" w:after="10"/>
              <w:jc w:val="center"/>
              <w:rPr>
                <w:rFonts w:ascii="Arial" w:hAnsi="Arial"/>
              </w:rPr>
            </w:pPr>
            <w:r>
              <w:rPr>
                <w:rFonts w:ascii="Arial" w:hAnsi="Arial"/>
              </w:rPr>
              <w:t>887</w:t>
            </w:r>
          </w:p>
        </w:tc>
        <w:tc>
          <w:tcPr>
            <w:tcW w:w="1542"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675</w:t>
            </w:r>
          </w:p>
        </w:tc>
        <w:tc>
          <w:tcPr>
            <w:tcW w:w="1590"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543</w:t>
            </w:r>
          </w:p>
        </w:tc>
        <w:tc>
          <w:tcPr>
            <w:tcW w:w="1542"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455</w:t>
            </w:r>
          </w:p>
        </w:tc>
        <w:tc>
          <w:tcPr>
            <w:tcW w:w="1542" w:type="dxa"/>
            <w:gridSpan w:val="2"/>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400</w:t>
            </w:r>
          </w:p>
        </w:tc>
      </w:tr>
      <w:tr w:rsidR="008406E7" w:rsidRPr="00F43F09" w:rsidTr="000E4017">
        <w:trPr>
          <w:gridBefore w:val="1"/>
          <w:wBefore w:w="180" w:type="dxa"/>
          <w:jc w:val="center"/>
        </w:trPr>
        <w:tc>
          <w:tcPr>
            <w:tcW w:w="1541" w:type="dxa"/>
            <w:tcBorders>
              <w:top w:val="nil"/>
              <w:left w:val="nil"/>
              <w:bottom w:val="single" w:sz="4" w:space="0" w:color="auto"/>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4500</w:t>
            </w:r>
          </w:p>
        </w:tc>
        <w:tc>
          <w:tcPr>
            <w:tcW w:w="1673" w:type="dxa"/>
            <w:gridSpan w:val="2"/>
            <w:tcBorders>
              <w:top w:val="nil"/>
              <w:left w:val="nil"/>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896</w:t>
            </w:r>
          </w:p>
        </w:tc>
        <w:tc>
          <w:tcPr>
            <w:tcW w:w="1542" w:type="dxa"/>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682</w:t>
            </w:r>
          </w:p>
        </w:tc>
        <w:tc>
          <w:tcPr>
            <w:tcW w:w="1590" w:type="dxa"/>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548</w:t>
            </w:r>
          </w:p>
        </w:tc>
        <w:tc>
          <w:tcPr>
            <w:tcW w:w="1542" w:type="dxa"/>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459</w:t>
            </w:r>
          </w:p>
        </w:tc>
        <w:tc>
          <w:tcPr>
            <w:tcW w:w="1542" w:type="dxa"/>
            <w:gridSpan w:val="2"/>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404</w:t>
            </w:r>
          </w:p>
        </w:tc>
      </w:tr>
      <w:tr w:rsidR="008406E7" w:rsidRPr="00F43F09" w:rsidTr="000E4017">
        <w:trPr>
          <w:gridBefore w:val="1"/>
          <w:wBefore w:w="180" w:type="dxa"/>
          <w:jc w:val="center"/>
        </w:trPr>
        <w:tc>
          <w:tcPr>
            <w:tcW w:w="1541" w:type="dxa"/>
            <w:tcBorders>
              <w:top w:val="single" w:sz="4" w:space="0" w:color="auto"/>
              <w:left w:val="nil"/>
              <w:bottom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4600</w:t>
            </w:r>
          </w:p>
        </w:tc>
        <w:tc>
          <w:tcPr>
            <w:tcW w:w="1673" w:type="dxa"/>
            <w:gridSpan w:val="2"/>
            <w:tcBorders>
              <w:top w:val="single" w:sz="4" w:space="0" w:color="auto"/>
              <w:left w:val="nil"/>
              <w:bottom w:val="nil"/>
              <w:right w:val="nil"/>
            </w:tcBorders>
          </w:tcPr>
          <w:p w:rsidR="008406E7" w:rsidRPr="00F43F09" w:rsidRDefault="008406E7" w:rsidP="000E4017">
            <w:pPr>
              <w:spacing w:before="10" w:after="10"/>
              <w:jc w:val="center"/>
              <w:rPr>
                <w:rFonts w:ascii="Arial" w:hAnsi="Arial"/>
              </w:rPr>
            </w:pPr>
            <w:r>
              <w:rPr>
                <w:rFonts w:ascii="Arial" w:hAnsi="Arial"/>
              </w:rPr>
              <w:t>906</w:t>
            </w:r>
          </w:p>
        </w:tc>
        <w:tc>
          <w:tcPr>
            <w:tcW w:w="1542" w:type="dxa"/>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689</w:t>
            </w:r>
          </w:p>
        </w:tc>
        <w:tc>
          <w:tcPr>
            <w:tcW w:w="1590" w:type="dxa"/>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554</w:t>
            </w:r>
          </w:p>
        </w:tc>
        <w:tc>
          <w:tcPr>
            <w:tcW w:w="1542" w:type="dxa"/>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464</w:t>
            </w:r>
          </w:p>
        </w:tc>
        <w:tc>
          <w:tcPr>
            <w:tcW w:w="1542" w:type="dxa"/>
            <w:gridSpan w:val="2"/>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408</w:t>
            </w:r>
          </w:p>
        </w:tc>
      </w:tr>
      <w:tr w:rsidR="008406E7" w:rsidRPr="00F43F09" w:rsidTr="000E4017">
        <w:trPr>
          <w:gridBefore w:val="1"/>
          <w:wBefore w:w="180" w:type="dxa"/>
          <w:jc w:val="center"/>
        </w:trPr>
        <w:tc>
          <w:tcPr>
            <w:tcW w:w="1541" w:type="dxa"/>
            <w:tcBorders>
              <w:top w:val="nil"/>
              <w:left w:val="nil"/>
              <w:bottom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4700</w:t>
            </w:r>
          </w:p>
        </w:tc>
        <w:tc>
          <w:tcPr>
            <w:tcW w:w="1673" w:type="dxa"/>
            <w:gridSpan w:val="2"/>
            <w:tcBorders>
              <w:top w:val="nil"/>
              <w:left w:val="nil"/>
              <w:bottom w:val="nil"/>
              <w:right w:val="nil"/>
            </w:tcBorders>
          </w:tcPr>
          <w:p w:rsidR="008406E7" w:rsidRPr="00F43F09" w:rsidRDefault="008406E7" w:rsidP="000E4017">
            <w:pPr>
              <w:spacing w:before="10" w:after="10"/>
              <w:jc w:val="center"/>
              <w:rPr>
                <w:rFonts w:ascii="Arial" w:hAnsi="Arial"/>
              </w:rPr>
            </w:pPr>
            <w:r>
              <w:rPr>
                <w:rFonts w:ascii="Arial" w:hAnsi="Arial"/>
              </w:rPr>
              <w:t>916</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697</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559</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469</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412</w:t>
            </w:r>
          </w:p>
        </w:tc>
      </w:tr>
      <w:tr w:rsidR="008406E7" w:rsidRPr="00F43F09" w:rsidTr="000E4017">
        <w:trPr>
          <w:gridBefore w:val="1"/>
          <w:wBefore w:w="180" w:type="dxa"/>
          <w:jc w:val="center"/>
        </w:trPr>
        <w:tc>
          <w:tcPr>
            <w:tcW w:w="1541" w:type="dxa"/>
            <w:tcBorders>
              <w:top w:val="nil"/>
              <w:left w:val="nil"/>
              <w:bottom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4800</w:t>
            </w:r>
          </w:p>
        </w:tc>
        <w:tc>
          <w:tcPr>
            <w:tcW w:w="1673" w:type="dxa"/>
            <w:gridSpan w:val="2"/>
            <w:tcBorders>
              <w:top w:val="nil"/>
              <w:left w:val="nil"/>
              <w:bottom w:val="nil"/>
              <w:right w:val="nil"/>
            </w:tcBorders>
          </w:tcPr>
          <w:p w:rsidR="008406E7" w:rsidRPr="00F43F09" w:rsidRDefault="008406E7" w:rsidP="000E4017">
            <w:pPr>
              <w:spacing w:before="10" w:after="10"/>
              <w:jc w:val="center"/>
              <w:rPr>
                <w:rFonts w:ascii="Arial" w:hAnsi="Arial"/>
              </w:rPr>
            </w:pPr>
            <w:r>
              <w:rPr>
                <w:rFonts w:ascii="Arial" w:hAnsi="Arial"/>
              </w:rPr>
              <w:t>927</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705</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566</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474</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417</w:t>
            </w:r>
          </w:p>
        </w:tc>
      </w:tr>
      <w:tr w:rsidR="008406E7" w:rsidRPr="00F43F09" w:rsidTr="000E4017">
        <w:trPr>
          <w:gridBefore w:val="1"/>
          <w:wBefore w:w="180" w:type="dxa"/>
          <w:trHeight w:val="270"/>
          <w:jc w:val="center"/>
        </w:trPr>
        <w:tc>
          <w:tcPr>
            <w:tcW w:w="1541" w:type="dxa"/>
            <w:tcBorders>
              <w:top w:val="nil"/>
              <w:left w:val="nil"/>
              <w:bottom w:val="nil"/>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4900</w:t>
            </w:r>
          </w:p>
        </w:tc>
        <w:tc>
          <w:tcPr>
            <w:tcW w:w="1673" w:type="dxa"/>
            <w:gridSpan w:val="2"/>
            <w:tcBorders>
              <w:top w:val="nil"/>
              <w:left w:val="nil"/>
              <w:bottom w:val="nil"/>
              <w:right w:val="nil"/>
            </w:tcBorders>
          </w:tcPr>
          <w:p w:rsidR="008406E7" w:rsidRPr="00F43F09" w:rsidRDefault="008406E7" w:rsidP="000E4017">
            <w:pPr>
              <w:spacing w:before="10" w:after="10"/>
              <w:jc w:val="center"/>
              <w:rPr>
                <w:rFonts w:ascii="Arial" w:hAnsi="Arial"/>
              </w:rPr>
            </w:pPr>
            <w:r>
              <w:rPr>
                <w:rFonts w:ascii="Arial" w:hAnsi="Arial"/>
              </w:rPr>
              <w:t>939</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714</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573</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480</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422</w:t>
            </w:r>
          </w:p>
        </w:tc>
      </w:tr>
      <w:tr w:rsidR="008406E7" w:rsidRPr="00F43F09" w:rsidTr="000E4017">
        <w:trPr>
          <w:gridBefore w:val="1"/>
          <w:wBefore w:w="180" w:type="dxa"/>
          <w:trHeight w:val="108"/>
          <w:jc w:val="center"/>
        </w:trPr>
        <w:tc>
          <w:tcPr>
            <w:tcW w:w="1541" w:type="dxa"/>
            <w:tcBorders>
              <w:top w:val="nil"/>
              <w:left w:val="nil"/>
              <w:bottom w:val="single" w:sz="6" w:space="0" w:color="auto"/>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5000</w:t>
            </w:r>
          </w:p>
        </w:tc>
        <w:tc>
          <w:tcPr>
            <w:tcW w:w="1673" w:type="dxa"/>
            <w:gridSpan w:val="2"/>
            <w:tcBorders>
              <w:top w:val="nil"/>
              <w:left w:val="nil"/>
              <w:bottom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951</w:t>
            </w:r>
          </w:p>
        </w:tc>
        <w:tc>
          <w:tcPr>
            <w:tcW w:w="1542" w:type="dxa"/>
            <w:tcBorders>
              <w:top w:val="nil"/>
              <w:left w:val="single" w:sz="6" w:space="0" w:color="auto"/>
              <w:bottom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723</w:t>
            </w:r>
          </w:p>
        </w:tc>
        <w:tc>
          <w:tcPr>
            <w:tcW w:w="1590" w:type="dxa"/>
            <w:tcBorders>
              <w:top w:val="nil"/>
              <w:left w:val="single" w:sz="6" w:space="0" w:color="auto"/>
              <w:bottom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580</w:t>
            </w:r>
          </w:p>
        </w:tc>
        <w:tc>
          <w:tcPr>
            <w:tcW w:w="1542" w:type="dxa"/>
            <w:tcBorders>
              <w:top w:val="nil"/>
              <w:left w:val="single" w:sz="6" w:space="0" w:color="auto"/>
              <w:bottom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486</w:t>
            </w:r>
          </w:p>
        </w:tc>
        <w:tc>
          <w:tcPr>
            <w:tcW w:w="1542" w:type="dxa"/>
            <w:gridSpan w:val="2"/>
            <w:tcBorders>
              <w:top w:val="nil"/>
              <w:left w:val="single" w:sz="6" w:space="0" w:color="auto"/>
              <w:bottom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428</w:t>
            </w:r>
          </w:p>
        </w:tc>
      </w:tr>
      <w:tr w:rsidR="008406E7" w:rsidRPr="00F43F09" w:rsidTr="000E4017">
        <w:trPr>
          <w:gridBefore w:val="1"/>
          <w:wBefore w:w="180" w:type="dxa"/>
          <w:jc w:val="center"/>
        </w:trPr>
        <w:tc>
          <w:tcPr>
            <w:tcW w:w="1541" w:type="dxa"/>
            <w:tcBorders>
              <w:top w:val="nil"/>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lastRenderedPageBreak/>
              <w:t>5100</w:t>
            </w:r>
          </w:p>
        </w:tc>
        <w:tc>
          <w:tcPr>
            <w:tcW w:w="1673"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963</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732</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587</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492</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433</w:t>
            </w:r>
          </w:p>
        </w:tc>
      </w:tr>
      <w:tr w:rsidR="008406E7" w:rsidRPr="00F43F09" w:rsidTr="000E4017">
        <w:trPr>
          <w:gridBefore w:val="1"/>
          <w:wBefore w:w="180" w:type="dxa"/>
          <w:jc w:val="center"/>
        </w:trPr>
        <w:tc>
          <w:tcPr>
            <w:tcW w:w="1541" w:type="dxa"/>
            <w:tcBorders>
              <w:top w:val="nil"/>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5200</w:t>
            </w:r>
          </w:p>
        </w:tc>
        <w:tc>
          <w:tcPr>
            <w:tcW w:w="1673"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975</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741</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594</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498</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438</w:t>
            </w:r>
          </w:p>
        </w:tc>
      </w:tr>
      <w:tr w:rsidR="008406E7" w:rsidRPr="00F43F09" w:rsidTr="000E4017">
        <w:trPr>
          <w:gridBefore w:val="1"/>
          <w:wBefore w:w="180" w:type="dxa"/>
          <w:jc w:val="center"/>
        </w:trPr>
        <w:tc>
          <w:tcPr>
            <w:tcW w:w="1541" w:type="dxa"/>
            <w:tcBorders>
              <w:top w:val="nil"/>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5300</w:t>
            </w:r>
          </w:p>
        </w:tc>
        <w:tc>
          <w:tcPr>
            <w:tcW w:w="1673"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987</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750</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602</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504</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443</w:t>
            </w:r>
          </w:p>
        </w:tc>
      </w:tr>
      <w:tr w:rsidR="008406E7" w:rsidRPr="00F43F09" w:rsidTr="000E4017">
        <w:trPr>
          <w:gridBefore w:val="1"/>
          <w:wBefore w:w="180" w:type="dxa"/>
          <w:jc w:val="center"/>
        </w:trPr>
        <w:tc>
          <w:tcPr>
            <w:tcW w:w="1541" w:type="dxa"/>
            <w:tcBorders>
              <w:top w:val="nil"/>
              <w:left w:val="nil"/>
              <w:right w:val="nil"/>
            </w:tcBorders>
          </w:tcPr>
          <w:p w:rsidR="008406E7" w:rsidRPr="00F43F09" w:rsidRDefault="008406E7" w:rsidP="000E4017">
            <w:pPr>
              <w:spacing w:before="10" w:after="10"/>
              <w:ind w:left="180"/>
              <w:rPr>
                <w:rFonts w:ascii="Arial" w:hAnsi="Arial"/>
              </w:rPr>
            </w:pPr>
            <w:r w:rsidRPr="00F43F09">
              <w:rPr>
                <w:rFonts w:ascii="Arial" w:hAnsi="Arial"/>
              </w:rPr>
              <w:t>5400</w:t>
            </w:r>
          </w:p>
        </w:tc>
        <w:tc>
          <w:tcPr>
            <w:tcW w:w="1673" w:type="dxa"/>
            <w:gridSpan w:val="2"/>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999</w:t>
            </w:r>
          </w:p>
        </w:tc>
        <w:tc>
          <w:tcPr>
            <w:tcW w:w="1542"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759</w:t>
            </w:r>
          </w:p>
        </w:tc>
        <w:tc>
          <w:tcPr>
            <w:tcW w:w="1590"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609</w:t>
            </w:r>
          </w:p>
        </w:tc>
        <w:tc>
          <w:tcPr>
            <w:tcW w:w="1542"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510</w:t>
            </w:r>
          </w:p>
        </w:tc>
        <w:tc>
          <w:tcPr>
            <w:tcW w:w="1542" w:type="dxa"/>
            <w:gridSpan w:val="2"/>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449</w:t>
            </w:r>
          </w:p>
        </w:tc>
      </w:tr>
      <w:tr w:rsidR="008406E7" w:rsidRPr="00F43F09" w:rsidTr="000E4017">
        <w:trPr>
          <w:gridBefore w:val="1"/>
          <w:wBefore w:w="180" w:type="dxa"/>
          <w:jc w:val="center"/>
        </w:trPr>
        <w:tc>
          <w:tcPr>
            <w:tcW w:w="1541" w:type="dxa"/>
            <w:tcBorders>
              <w:top w:val="nil"/>
              <w:left w:val="nil"/>
              <w:bottom w:val="single" w:sz="4" w:space="0" w:color="auto"/>
              <w:right w:val="nil"/>
            </w:tcBorders>
          </w:tcPr>
          <w:p w:rsidR="008406E7" w:rsidRPr="00F43F09" w:rsidRDefault="008406E7" w:rsidP="000E4017">
            <w:pPr>
              <w:spacing w:before="10" w:after="10"/>
              <w:ind w:left="180"/>
              <w:rPr>
                <w:rFonts w:ascii="Arial" w:hAnsi="Arial"/>
              </w:rPr>
            </w:pPr>
            <w:r w:rsidRPr="00F43F09">
              <w:rPr>
                <w:rFonts w:ascii="Arial" w:hAnsi="Arial"/>
              </w:rPr>
              <w:t>5500</w:t>
            </w:r>
          </w:p>
        </w:tc>
        <w:tc>
          <w:tcPr>
            <w:tcW w:w="1673" w:type="dxa"/>
            <w:gridSpan w:val="2"/>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1011</w:t>
            </w:r>
          </w:p>
        </w:tc>
        <w:tc>
          <w:tcPr>
            <w:tcW w:w="1542" w:type="dxa"/>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768</w:t>
            </w:r>
          </w:p>
        </w:tc>
        <w:tc>
          <w:tcPr>
            <w:tcW w:w="1590" w:type="dxa"/>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616</w:t>
            </w:r>
          </w:p>
        </w:tc>
        <w:tc>
          <w:tcPr>
            <w:tcW w:w="1542" w:type="dxa"/>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516</w:t>
            </w:r>
          </w:p>
        </w:tc>
        <w:tc>
          <w:tcPr>
            <w:tcW w:w="1542" w:type="dxa"/>
            <w:gridSpan w:val="2"/>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454</w:t>
            </w:r>
          </w:p>
        </w:tc>
      </w:tr>
      <w:tr w:rsidR="008406E7" w:rsidRPr="00F43F09" w:rsidTr="000E4017">
        <w:trPr>
          <w:gridBefore w:val="1"/>
          <w:wBefore w:w="180" w:type="dxa"/>
          <w:jc w:val="center"/>
        </w:trPr>
        <w:tc>
          <w:tcPr>
            <w:tcW w:w="1541" w:type="dxa"/>
            <w:tcBorders>
              <w:top w:val="single" w:sz="4" w:space="0" w:color="auto"/>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5600</w:t>
            </w:r>
          </w:p>
        </w:tc>
        <w:tc>
          <w:tcPr>
            <w:tcW w:w="1673" w:type="dxa"/>
            <w:gridSpan w:val="2"/>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1023</w:t>
            </w:r>
          </w:p>
        </w:tc>
        <w:tc>
          <w:tcPr>
            <w:tcW w:w="1542" w:type="dxa"/>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777</w:t>
            </w:r>
          </w:p>
        </w:tc>
        <w:tc>
          <w:tcPr>
            <w:tcW w:w="1590" w:type="dxa"/>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623</w:t>
            </w:r>
          </w:p>
        </w:tc>
        <w:tc>
          <w:tcPr>
            <w:tcW w:w="1542" w:type="dxa"/>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522</w:t>
            </w:r>
          </w:p>
        </w:tc>
        <w:tc>
          <w:tcPr>
            <w:tcW w:w="1542" w:type="dxa"/>
            <w:gridSpan w:val="2"/>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459</w:t>
            </w:r>
          </w:p>
        </w:tc>
      </w:tr>
      <w:tr w:rsidR="008406E7" w:rsidRPr="00F43F09" w:rsidTr="000E4017">
        <w:trPr>
          <w:gridBefore w:val="1"/>
          <w:wBefore w:w="180" w:type="dxa"/>
          <w:jc w:val="center"/>
        </w:trPr>
        <w:tc>
          <w:tcPr>
            <w:tcW w:w="1541" w:type="dxa"/>
            <w:tcBorders>
              <w:top w:val="nil"/>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5700</w:t>
            </w:r>
          </w:p>
        </w:tc>
        <w:tc>
          <w:tcPr>
            <w:tcW w:w="1673"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1030</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782</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627</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525</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462</w:t>
            </w:r>
          </w:p>
        </w:tc>
      </w:tr>
      <w:tr w:rsidR="008406E7" w:rsidRPr="00F43F09" w:rsidTr="000E4017">
        <w:trPr>
          <w:gridBefore w:val="1"/>
          <w:wBefore w:w="180" w:type="dxa"/>
          <w:jc w:val="center"/>
        </w:trPr>
        <w:tc>
          <w:tcPr>
            <w:tcW w:w="1541" w:type="dxa"/>
            <w:tcBorders>
              <w:top w:val="nil"/>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5800</w:t>
            </w:r>
          </w:p>
        </w:tc>
        <w:tc>
          <w:tcPr>
            <w:tcW w:w="1673"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1036</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786</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630</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528</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465</w:t>
            </w:r>
          </w:p>
        </w:tc>
      </w:tr>
      <w:tr w:rsidR="008406E7" w:rsidRPr="00F43F09" w:rsidTr="000E4017">
        <w:trPr>
          <w:gridBefore w:val="1"/>
          <w:wBefore w:w="180" w:type="dxa"/>
          <w:jc w:val="center"/>
        </w:trPr>
        <w:tc>
          <w:tcPr>
            <w:tcW w:w="1541" w:type="dxa"/>
            <w:tcBorders>
              <w:top w:val="nil"/>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5900</w:t>
            </w:r>
          </w:p>
        </w:tc>
        <w:tc>
          <w:tcPr>
            <w:tcW w:w="1673"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1042</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791</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634</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531</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467</w:t>
            </w:r>
          </w:p>
        </w:tc>
      </w:tr>
      <w:tr w:rsidR="008406E7" w:rsidRPr="00F43F09" w:rsidTr="000E4017">
        <w:trPr>
          <w:gridBefore w:val="1"/>
          <w:wBefore w:w="180" w:type="dxa"/>
          <w:jc w:val="center"/>
        </w:trPr>
        <w:tc>
          <w:tcPr>
            <w:tcW w:w="1541" w:type="dxa"/>
            <w:tcBorders>
              <w:top w:val="nil"/>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6000</w:t>
            </w:r>
          </w:p>
        </w:tc>
        <w:tc>
          <w:tcPr>
            <w:tcW w:w="1673"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1048</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795</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637</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534</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470</w:t>
            </w:r>
          </w:p>
        </w:tc>
      </w:tr>
      <w:tr w:rsidR="008406E7" w:rsidRPr="00F43F09" w:rsidTr="000E4017">
        <w:trPr>
          <w:gridBefore w:val="1"/>
          <w:wBefore w:w="180" w:type="dxa"/>
          <w:jc w:val="center"/>
        </w:trPr>
        <w:tc>
          <w:tcPr>
            <w:tcW w:w="1541" w:type="dxa"/>
            <w:tcBorders>
              <w:top w:val="single" w:sz="6" w:space="0" w:color="auto"/>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6100</w:t>
            </w:r>
          </w:p>
        </w:tc>
        <w:tc>
          <w:tcPr>
            <w:tcW w:w="1673" w:type="dxa"/>
            <w:gridSpan w:val="2"/>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1054</w:t>
            </w:r>
          </w:p>
        </w:tc>
        <w:tc>
          <w:tcPr>
            <w:tcW w:w="1542" w:type="dxa"/>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800</w:t>
            </w:r>
          </w:p>
        </w:tc>
        <w:tc>
          <w:tcPr>
            <w:tcW w:w="1590" w:type="dxa"/>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641</w:t>
            </w:r>
          </w:p>
        </w:tc>
        <w:tc>
          <w:tcPr>
            <w:tcW w:w="1542" w:type="dxa"/>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537</w:t>
            </w:r>
          </w:p>
        </w:tc>
        <w:tc>
          <w:tcPr>
            <w:tcW w:w="1542" w:type="dxa"/>
            <w:gridSpan w:val="2"/>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472</w:t>
            </w:r>
          </w:p>
        </w:tc>
      </w:tr>
      <w:tr w:rsidR="008406E7" w:rsidRPr="00F43F09" w:rsidTr="000E4017">
        <w:trPr>
          <w:gridBefore w:val="1"/>
          <w:wBefore w:w="180" w:type="dxa"/>
          <w:jc w:val="center"/>
        </w:trPr>
        <w:tc>
          <w:tcPr>
            <w:tcW w:w="1541" w:type="dxa"/>
            <w:tcBorders>
              <w:top w:val="nil"/>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6200</w:t>
            </w:r>
          </w:p>
        </w:tc>
        <w:tc>
          <w:tcPr>
            <w:tcW w:w="1673"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1061</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804</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644</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540</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475</w:t>
            </w:r>
          </w:p>
        </w:tc>
      </w:tr>
      <w:tr w:rsidR="008406E7" w:rsidRPr="00F43F09" w:rsidTr="000E4017">
        <w:trPr>
          <w:gridBefore w:val="1"/>
          <w:wBefore w:w="180" w:type="dxa"/>
          <w:jc w:val="center"/>
        </w:trPr>
        <w:tc>
          <w:tcPr>
            <w:tcW w:w="1541" w:type="dxa"/>
            <w:tcBorders>
              <w:top w:val="nil"/>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6300</w:t>
            </w:r>
          </w:p>
        </w:tc>
        <w:tc>
          <w:tcPr>
            <w:tcW w:w="1673"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1067</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809</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648</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543</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477</w:t>
            </w:r>
          </w:p>
        </w:tc>
      </w:tr>
      <w:tr w:rsidR="008406E7" w:rsidRPr="00F43F09" w:rsidTr="000E4017">
        <w:trPr>
          <w:gridBefore w:val="1"/>
          <w:wBefore w:w="180" w:type="dxa"/>
          <w:jc w:val="center"/>
        </w:trPr>
        <w:tc>
          <w:tcPr>
            <w:tcW w:w="1541" w:type="dxa"/>
            <w:tcBorders>
              <w:top w:val="nil"/>
              <w:left w:val="nil"/>
              <w:right w:val="nil"/>
            </w:tcBorders>
          </w:tcPr>
          <w:p w:rsidR="008406E7" w:rsidRPr="00F43F09" w:rsidRDefault="008406E7" w:rsidP="000E4017">
            <w:pPr>
              <w:spacing w:before="10" w:after="10"/>
              <w:ind w:left="180"/>
              <w:rPr>
                <w:rFonts w:ascii="Arial" w:hAnsi="Arial"/>
              </w:rPr>
            </w:pPr>
            <w:r w:rsidRPr="00F43F09">
              <w:rPr>
                <w:rFonts w:ascii="Arial" w:hAnsi="Arial"/>
              </w:rPr>
              <w:t>6400</w:t>
            </w:r>
          </w:p>
        </w:tc>
        <w:tc>
          <w:tcPr>
            <w:tcW w:w="1673" w:type="dxa"/>
            <w:gridSpan w:val="2"/>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1073</w:t>
            </w:r>
          </w:p>
        </w:tc>
        <w:tc>
          <w:tcPr>
            <w:tcW w:w="1542"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813</w:t>
            </w:r>
          </w:p>
        </w:tc>
        <w:tc>
          <w:tcPr>
            <w:tcW w:w="1590"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651</w:t>
            </w:r>
          </w:p>
        </w:tc>
        <w:tc>
          <w:tcPr>
            <w:tcW w:w="1542"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545</w:t>
            </w:r>
          </w:p>
        </w:tc>
        <w:tc>
          <w:tcPr>
            <w:tcW w:w="1542" w:type="dxa"/>
            <w:gridSpan w:val="2"/>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480</w:t>
            </w:r>
          </w:p>
        </w:tc>
      </w:tr>
      <w:tr w:rsidR="008406E7" w:rsidRPr="00F43F09" w:rsidTr="000E4017">
        <w:trPr>
          <w:gridBefore w:val="1"/>
          <w:wBefore w:w="180" w:type="dxa"/>
          <w:jc w:val="center"/>
        </w:trPr>
        <w:tc>
          <w:tcPr>
            <w:tcW w:w="1541" w:type="dxa"/>
            <w:tcBorders>
              <w:top w:val="nil"/>
              <w:left w:val="nil"/>
              <w:bottom w:val="single" w:sz="4" w:space="0" w:color="auto"/>
              <w:right w:val="nil"/>
            </w:tcBorders>
          </w:tcPr>
          <w:p w:rsidR="008406E7" w:rsidRPr="00F43F09" w:rsidRDefault="008406E7" w:rsidP="000E4017">
            <w:pPr>
              <w:spacing w:before="10" w:after="10"/>
              <w:ind w:left="180"/>
              <w:rPr>
                <w:rFonts w:ascii="Arial" w:hAnsi="Arial"/>
              </w:rPr>
            </w:pPr>
            <w:r w:rsidRPr="00F43F09">
              <w:rPr>
                <w:rFonts w:ascii="Arial" w:hAnsi="Arial"/>
              </w:rPr>
              <w:t>6500</w:t>
            </w:r>
          </w:p>
        </w:tc>
        <w:tc>
          <w:tcPr>
            <w:tcW w:w="1673" w:type="dxa"/>
            <w:gridSpan w:val="2"/>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1081</w:t>
            </w:r>
          </w:p>
        </w:tc>
        <w:tc>
          <w:tcPr>
            <w:tcW w:w="1542" w:type="dxa"/>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819</w:t>
            </w:r>
          </w:p>
        </w:tc>
        <w:tc>
          <w:tcPr>
            <w:tcW w:w="1590" w:type="dxa"/>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656</w:t>
            </w:r>
          </w:p>
        </w:tc>
        <w:tc>
          <w:tcPr>
            <w:tcW w:w="1542" w:type="dxa"/>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549</w:t>
            </w:r>
          </w:p>
        </w:tc>
        <w:tc>
          <w:tcPr>
            <w:tcW w:w="1542" w:type="dxa"/>
            <w:gridSpan w:val="2"/>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483</w:t>
            </w:r>
          </w:p>
        </w:tc>
      </w:tr>
      <w:tr w:rsidR="008406E7" w:rsidRPr="00F43F09" w:rsidTr="000E4017">
        <w:trPr>
          <w:gridBefore w:val="1"/>
          <w:wBefore w:w="180" w:type="dxa"/>
          <w:jc w:val="center"/>
        </w:trPr>
        <w:tc>
          <w:tcPr>
            <w:tcW w:w="1541" w:type="dxa"/>
            <w:tcBorders>
              <w:top w:val="single" w:sz="4" w:space="0" w:color="auto"/>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6600</w:t>
            </w:r>
          </w:p>
        </w:tc>
        <w:tc>
          <w:tcPr>
            <w:tcW w:w="1673" w:type="dxa"/>
            <w:gridSpan w:val="2"/>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1096</w:t>
            </w:r>
          </w:p>
        </w:tc>
        <w:tc>
          <w:tcPr>
            <w:tcW w:w="1542" w:type="dxa"/>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830</w:t>
            </w:r>
          </w:p>
        </w:tc>
        <w:tc>
          <w:tcPr>
            <w:tcW w:w="1590" w:type="dxa"/>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665</w:t>
            </w:r>
          </w:p>
        </w:tc>
        <w:tc>
          <w:tcPr>
            <w:tcW w:w="1542" w:type="dxa"/>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557</w:t>
            </w:r>
          </w:p>
        </w:tc>
        <w:tc>
          <w:tcPr>
            <w:tcW w:w="1542" w:type="dxa"/>
            <w:gridSpan w:val="2"/>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490</w:t>
            </w:r>
          </w:p>
        </w:tc>
      </w:tr>
      <w:tr w:rsidR="008406E7" w:rsidRPr="00F43F09" w:rsidTr="000E4017">
        <w:trPr>
          <w:gridBefore w:val="1"/>
          <w:wBefore w:w="180" w:type="dxa"/>
          <w:jc w:val="center"/>
        </w:trPr>
        <w:tc>
          <w:tcPr>
            <w:tcW w:w="1541" w:type="dxa"/>
            <w:tcBorders>
              <w:top w:val="nil"/>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6700</w:t>
            </w:r>
          </w:p>
        </w:tc>
        <w:tc>
          <w:tcPr>
            <w:tcW w:w="1673"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1111</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842</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674</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564</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497</w:t>
            </w:r>
          </w:p>
        </w:tc>
      </w:tr>
      <w:tr w:rsidR="008406E7" w:rsidRPr="00F43F09" w:rsidTr="000E4017">
        <w:trPr>
          <w:gridBefore w:val="1"/>
          <w:wBefore w:w="180" w:type="dxa"/>
          <w:jc w:val="center"/>
        </w:trPr>
        <w:tc>
          <w:tcPr>
            <w:tcW w:w="1541" w:type="dxa"/>
            <w:tcBorders>
              <w:top w:val="nil"/>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6800</w:t>
            </w:r>
          </w:p>
        </w:tc>
        <w:tc>
          <w:tcPr>
            <w:tcW w:w="1673"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1126</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853</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683</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572</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503</w:t>
            </w:r>
          </w:p>
        </w:tc>
      </w:tr>
      <w:tr w:rsidR="008406E7" w:rsidRPr="00F43F09" w:rsidTr="000E4017">
        <w:trPr>
          <w:gridBefore w:val="1"/>
          <w:wBefore w:w="180" w:type="dxa"/>
          <w:jc w:val="center"/>
        </w:trPr>
        <w:tc>
          <w:tcPr>
            <w:tcW w:w="1541" w:type="dxa"/>
            <w:tcBorders>
              <w:top w:val="nil"/>
              <w:left w:val="nil"/>
              <w:right w:val="nil"/>
            </w:tcBorders>
          </w:tcPr>
          <w:p w:rsidR="008406E7" w:rsidRPr="00F43F09" w:rsidRDefault="008406E7" w:rsidP="000E4017">
            <w:pPr>
              <w:spacing w:before="10" w:after="10"/>
              <w:ind w:left="180"/>
              <w:rPr>
                <w:rFonts w:ascii="Arial" w:hAnsi="Arial"/>
              </w:rPr>
            </w:pPr>
            <w:r w:rsidRPr="00F43F09">
              <w:rPr>
                <w:rFonts w:ascii="Arial" w:hAnsi="Arial"/>
              </w:rPr>
              <w:t>6900</w:t>
            </w:r>
          </w:p>
        </w:tc>
        <w:tc>
          <w:tcPr>
            <w:tcW w:w="1673" w:type="dxa"/>
            <w:gridSpan w:val="2"/>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1141</w:t>
            </w:r>
          </w:p>
        </w:tc>
        <w:tc>
          <w:tcPr>
            <w:tcW w:w="1542"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864</w:t>
            </w:r>
          </w:p>
        </w:tc>
        <w:tc>
          <w:tcPr>
            <w:tcW w:w="1590"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692</w:t>
            </w:r>
          </w:p>
        </w:tc>
        <w:tc>
          <w:tcPr>
            <w:tcW w:w="1542"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579</w:t>
            </w:r>
          </w:p>
        </w:tc>
        <w:tc>
          <w:tcPr>
            <w:tcW w:w="1542" w:type="dxa"/>
            <w:gridSpan w:val="2"/>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510</w:t>
            </w:r>
          </w:p>
        </w:tc>
      </w:tr>
      <w:tr w:rsidR="008406E7" w:rsidRPr="00F43F09" w:rsidTr="000E4017">
        <w:trPr>
          <w:gridBefore w:val="1"/>
          <w:wBefore w:w="180" w:type="dxa"/>
          <w:jc w:val="center"/>
        </w:trPr>
        <w:tc>
          <w:tcPr>
            <w:tcW w:w="1541" w:type="dxa"/>
            <w:tcBorders>
              <w:top w:val="nil"/>
              <w:bottom w:val="single" w:sz="4" w:space="0" w:color="auto"/>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7000</w:t>
            </w:r>
          </w:p>
        </w:tc>
        <w:tc>
          <w:tcPr>
            <w:tcW w:w="1673" w:type="dxa"/>
            <w:gridSpan w:val="2"/>
            <w:tcBorders>
              <w:top w:val="nil"/>
              <w:left w:val="single" w:sz="6" w:space="0" w:color="auto"/>
              <w:bottom w:val="single" w:sz="6" w:space="0" w:color="auto"/>
              <w:right w:val="single" w:sz="6" w:space="0" w:color="auto"/>
            </w:tcBorders>
          </w:tcPr>
          <w:p w:rsidR="008406E7" w:rsidRPr="00F43F09" w:rsidRDefault="008406E7" w:rsidP="000E4017">
            <w:pPr>
              <w:spacing w:before="10" w:after="10"/>
              <w:jc w:val="center"/>
              <w:rPr>
                <w:rFonts w:ascii="Arial" w:hAnsi="Arial"/>
              </w:rPr>
            </w:pPr>
            <w:r>
              <w:rPr>
                <w:rFonts w:ascii="Arial" w:hAnsi="Arial"/>
              </w:rPr>
              <w:t>1156</w:t>
            </w:r>
          </w:p>
        </w:tc>
        <w:tc>
          <w:tcPr>
            <w:tcW w:w="1542" w:type="dxa"/>
            <w:tcBorders>
              <w:top w:val="nil"/>
              <w:left w:val="single" w:sz="6" w:space="0" w:color="auto"/>
              <w:bottom w:val="single" w:sz="6" w:space="0" w:color="auto"/>
              <w:right w:val="single" w:sz="6" w:space="0" w:color="auto"/>
            </w:tcBorders>
          </w:tcPr>
          <w:p w:rsidR="008406E7" w:rsidRPr="00F43F09" w:rsidRDefault="008406E7" w:rsidP="000E4017">
            <w:pPr>
              <w:spacing w:before="10" w:after="10"/>
              <w:jc w:val="center"/>
              <w:rPr>
                <w:rFonts w:ascii="Arial" w:hAnsi="Arial"/>
              </w:rPr>
            </w:pPr>
            <w:r>
              <w:rPr>
                <w:rFonts w:ascii="Arial" w:hAnsi="Arial"/>
              </w:rPr>
              <w:t>875</w:t>
            </w:r>
          </w:p>
        </w:tc>
        <w:tc>
          <w:tcPr>
            <w:tcW w:w="1590" w:type="dxa"/>
            <w:tcBorders>
              <w:top w:val="nil"/>
              <w:left w:val="single" w:sz="6" w:space="0" w:color="auto"/>
              <w:bottom w:val="single" w:sz="6" w:space="0" w:color="auto"/>
              <w:right w:val="single" w:sz="6" w:space="0" w:color="auto"/>
            </w:tcBorders>
          </w:tcPr>
          <w:p w:rsidR="008406E7" w:rsidRPr="00F43F09" w:rsidRDefault="008406E7" w:rsidP="000E4017">
            <w:pPr>
              <w:spacing w:before="10" w:after="10"/>
              <w:jc w:val="center"/>
              <w:rPr>
                <w:rFonts w:ascii="Arial" w:hAnsi="Arial"/>
              </w:rPr>
            </w:pPr>
            <w:r>
              <w:rPr>
                <w:rFonts w:ascii="Arial" w:hAnsi="Arial"/>
              </w:rPr>
              <w:t>701</w:t>
            </w:r>
          </w:p>
        </w:tc>
        <w:tc>
          <w:tcPr>
            <w:tcW w:w="1542" w:type="dxa"/>
            <w:tcBorders>
              <w:top w:val="nil"/>
              <w:left w:val="single" w:sz="6" w:space="0" w:color="auto"/>
              <w:bottom w:val="single" w:sz="6" w:space="0" w:color="auto"/>
              <w:right w:val="single" w:sz="4" w:space="0" w:color="auto"/>
            </w:tcBorders>
          </w:tcPr>
          <w:p w:rsidR="008406E7" w:rsidRPr="00F43F09" w:rsidRDefault="008406E7" w:rsidP="000E4017">
            <w:pPr>
              <w:spacing w:before="10" w:after="10"/>
              <w:jc w:val="center"/>
              <w:rPr>
                <w:rFonts w:ascii="Arial" w:hAnsi="Arial"/>
              </w:rPr>
            </w:pPr>
            <w:r>
              <w:rPr>
                <w:rFonts w:ascii="Arial" w:hAnsi="Arial"/>
              </w:rPr>
              <w:t>587</w:t>
            </w:r>
          </w:p>
        </w:tc>
        <w:tc>
          <w:tcPr>
            <w:tcW w:w="1542" w:type="dxa"/>
            <w:gridSpan w:val="2"/>
            <w:tcBorders>
              <w:top w:val="nil"/>
              <w:left w:val="single" w:sz="4" w:space="0" w:color="auto"/>
              <w:bottom w:val="single" w:sz="4" w:space="0" w:color="auto"/>
            </w:tcBorders>
          </w:tcPr>
          <w:p w:rsidR="008406E7" w:rsidRPr="00F43F09" w:rsidRDefault="008406E7" w:rsidP="000E4017">
            <w:pPr>
              <w:spacing w:before="10" w:after="10"/>
              <w:jc w:val="center"/>
              <w:rPr>
                <w:rFonts w:ascii="Arial" w:hAnsi="Arial"/>
              </w:rPr>
            </w:pPr>
            <w:r>
              <w:rPr>
                <w:rFonts w:ascii="Arial" w:hAnsi="Arial"/>
              </w:rPr>
              <w:t>516</w:t>
            </w:r>
          </w:p>
        </w:tc>
      </w:tr>
      <w:tr w:rsidR="008406E7" w:rsidRPr="00F43F09" w:rsidTr="000E4017">
        <w:trPr>
          <w:gridBefore w:val="1"/>
          <w:wBefore w:w="180" w:type="dxa"/>
          <w:jc w:val="center"/>
        </w:trPr>
        <w:tc>
          <w:tcPr>
            <w:tcW w:w="1541" w:type="dxa"/>
            <w:tcBorders>
              <w:top w:val="single" w:sz="4" w:space="0" w:color="auto"/>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7100</w:t>
            </w:r>
          </w:p>
        </w:tc>
        <w:tc>
          <w:tcPr>
            <w:tcW w:w="1673" w:type="dxa"/>
            <w:gridSpan w:val="2"/>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1170</w:t>
            </w:r>
          </w:p>
        </w:tc>
        <w:tc>
          <w:tcPr>
            <w:tcW w:w="1542" w:type="dxa"/>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886</w:t>
            </w:r>
          </w:p>
        </w:tc>
        <w:tc>
          <w:tcPr>
            <w:tcW w:w="1590" w:type="dxa"/>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710</w:t>
            </w:r>
          </w:p>
        </w:tc>
        <w:tc>
          <w:tcPr>
            <w:tcW w:w="1542" w:type="dxa"/>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594</w:t>
            </w:r>
          </w:p>
        </w:tc>
        <w:tc>
          <w:tcPr>
            <w:tcW w:w="1542" w:type="dxa"/>
            <w:gridSpan w:val="2"/>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523</w:t>
            </w:r>
          </w:p>
        </w:tc>
      </w:tr>
      <w:tr w:rsidR="008406E7" w:rsidRPr="00F43F09" w:rsidTr="000E4017">
        <w:trPr>
          <w:gridBefore w:val="1"/>
          <w:wBefore w:w="180" w:type="dxa"/>
          <w:jc w:val="center"/>
        </w:trPr>
        <w:tc>
          <w:tcPr>
            <w:tcW w:w="1541" w:type="dxa"/>
            <w:tcBorders>
              <w:top w:val="nil"/>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7200</w:t>
            </w:r>
          </w:p>
        </w:tc>
        <w:tc>
          <w:tcPr>
            <w:tcW w:w="1673"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1185</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898</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719</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602</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530</w:t>
            </w:r>
          </w:p>
        </w:tc>
      </w:tr>
      <w:tr w:rsidR="008406E7" w:rsidRPr="00F43F09" w:rsidTr="000E4017">
        <w:trPr>
          <w:gridBefore w:val="1"/>
          <w:wBefore w:w="180" w:type="dxa"/>
          <w:jc w:val="center"/>
        </w:trPr>
        <w:tc>
          <w:tcPr>
            <w:tcW w:w="1541" w:type="dxa"/>
            <w:tcBorders>
              <w:top w:val="nil"/>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7300</w:t>
            </w:r>
          </w:p>
        </w:tc>
        <w:tc>
          <w:tcPr>
            <w:tcW w:w="1673"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1200</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909</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727</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609</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536</w:t>
            </w:r>
          </w:p>
        </w:tc>
      </w:tr>
      <w:tr w:rsidR="008406E7" w:rsidRPr="00F43F09" w:rsidTr="000E4017">
        <w:trPr>
          <w:gridBefore w:val="1"/>
          <w:wBefore w:w="180" w:type="dxa"/>
          <w:jc w:val="center"/>
        </w:trPr>
        <w:tc>
          <w:tcPr>
            <w:tcW w:w="1541" w:type="dxa"/>
            <w:tcBorders>
              <w:top w:val="nil"/>
              <w:left w:val="nil"/>
              <w:right w:val="nil"/>
            </w:tcBorders>
          </w:tcPr>
          <w:p w:rsidR="008406E7" w:rsidRPr="00F43F09" w:rsidRDefault="008406E7" w:rsidP="000E4017">
            <w:pPr>
              <w:spacing w:before="10" w:after="10"/>
              <w:ind w:left="180"/>
              <w:rPr>
                <w:rFonts w:ascii="Arial" w:hAnsi="Arial"/>
              </w:rPr>
            </w:pPr>
            <w:r w:rsidRPr="00F43F09">
              <w:rPr>
                <w:rFonts w:ascii="Arial" w:hAnsi="Arial"/>
              </w:rPr>
              <w:t>7400</w:t>
            </w:r>
          </w:p>
        </w:tc>
        <w:tc>
          <w:tcPr>
            <w:tcW w:w="1673" w:type="dxa"/>
            <w:gridSpan w:val="2"/>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1212</w:t>
            </w:r>
          </w:p>
        </w:tc>
        <w:tc>
          <w:tcPr>
            <w:tcW w:w="1542"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918</w:t>
            </w:r>
          </w:p>
        </w:tc>
        <w:tc>
          <w:tcPr>
            <w:tcW w:w="1590"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734</w:t>
            </w:r>
          </w:p>
        </w:tc>
        <w:tc>
          <w:tcPr>
            <w:tcW w:w="1542"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615</w:t>
            </w:r>
          </w:p>
        </w:tc>
        <w:tc>
          <w:tcPr>
            <w:tcW w:w="1542" w:type="dxa"/>
            <w:gridSpan w:val="2"/>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541</w:t>
            </w:r>
          </w:p>
        </w:tc>
      </w:tr>
      <w:tr w:rsidR="008406E7" w:rsidRPr="00F43F09" w:rsidTr="000E4017">
        <w:trPr>
          <w:gridBefore w:val="1"/>
          <w:wBefore w:w="180" w:type="dxa"/>
          <w:jc w:val="center"/>
        </w:trPr>
        <w:tc>
          <w:tcPr>
            <w:tcW w:w="1541" w:type="dxa"/>
            <w:tcBorders>
              <w:top w:val="nil"/>
              <w:left w:val="nil"/>
              <w:bottom w:val="single" w:sz="4" w:space="0" w:color="auto"/>
              <w:right w:val="nil"/>
            </w:tcBorders>
          </w:tcPr>
          <w:p w:rsidR="008406E7" w:rsidRPr="00F43F09" w:rsidRDefault="008406E7" w:rsidP="000E4017">
            <w:pPr>
              <w:spacing w:before="10" w:after="10"/>
              <w:ind w:left="180"/>
              <w:rPr>
                <w:rFonts w:ascii="Arial" w:hAnsi="Arial"/>
              </w:rPr>
            </w:pPr>
            <w:r w:rsidRPr="00F43F09">
              <w:rPr>
                <w:rFonts w:ascii="Arial" w:hAnsi="Arial"/>
              </w:rPr>
              <w:t>7500</w:t>
            </w:r>
          </w:p>
        </w:tc>
        <w:tc>
          <w:tcPr>
            <w:tcW w:w="1673" w:type="dxa"/>
            <w:gridSpan w:val="2"/>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1222</w:t>
            </w:r>
          </w:p>
        </w:tc>
        <w:tc>
          <w:tcPr>
            <w:tcW w:w="1542" w:type="dxa"/>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925</w:t>
            </w:r>
          </w:p>
        </w:tc>
        <w:tc>
          <w:tcPr>
            <w:tcW w:w="1590" w:type="dxa"/>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740</w:t>
            </w:r>
          </w:p>
        </w:tc>
        <w:tc>
          <w:tcPr>
            <w:tcW w:w="1542" w:type="dxa"/>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620</w:t>
            </w:r>
          </w:p>
        </w:tc>
        <w:tc>
          <w:tcPr>
            <w:tcW w:w="1542" w:type="dxa"/>
            <w:gridSpan w:val="2"/>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545</w:t>
            </w:r>
          </w:p>
        </w:tc>
      </w:tr>
      <w:tr w:rsidR="008406E7" w:rsidRPr="00F43F09" w:rsidTr="000E4017">
        <w:trPr>
          <w:gridBefore w:val="1"/>
          <w:wBefore w:w="180" w:type="dxa"/>
          <w:jc w:val="center"/>
        </w:trPr>
        <w:tc>
          <w:tcPr>
            <w:tcW w:w="1541" w:type="dxa"/>
            <w:tcBorders>
              <w:top w:val="single" w:sz="4" w:space="0" w:color="auto"/>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7600</w:t>
            </w:r>
          </w:p>
        </w:tc>
        <w:tc>
          <w:tcPr>
            <w:tcW w:w="1673" w:type="dxa"/>
            <w:gridSpan w:val="2"/>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1231</w:t>
            </w:r>
          </w:p>
        </w:tc>
        <w:tc>
          <w:tcPr>
            <w:tcW w:w="1542" w:type="dxa"/>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932</w:t>
            </w:r>
          </w:p>
        </w:tc>
        <w:tc>
          <w:tcPr>
            <w:tcW w:w="1590" w:type="dxa"/>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745</w:t>
            </w:r>
          </w:p>
        </w:tc>
        <w:tc>
          <w:tcPr>
            <w:tcW w:w="1542" w:type="dxa"/>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624</w:t>
            </w:r>
          </w:p>
        </w:tc>
        <w:tc>
          <w:tcPr>
            <w:tcW w:w="1542" w:type="dxa"/>
            <w:gridSpan w:val="2"/>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549</w:t>
            </w:r>
          </w:p>
        </w:tc>
      </w:tr>
      <w:tr w:rsidR="008406E7" w:rsidRPr="00F43F09" w:rsidTr="000E4017">
        <w:trPr>
          <w:gridBefore w:val="1"/>
          <w:wBefore w:w="180" w:type="dxa"/>
          <w:jc w:val="center"/>
        </w:trPr>
        <w:tc>
          <w:tcPr>
            <w:tcW w:w="1541" w:type="dxa"/>
            <w:tcBorders>
              <w:top w:val="nil"/>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7700</w:t>
            </w:r>
          </w:p>
        </w:tc>
        <w:tc>
          <w:tcPr>
            <w:tcW w:w="1673"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1241</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939</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751</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629</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554</w:t>
            </w:r>
          </w:p>
        </w:tc>
      </w:tr>
      <w:tr w:rsidR="008406E7" w:rsidRPr="00F43F09" w:rsidTr="000E4017">
        <w:trPr>
          <w:gridBefore w:val="1"/>
          <w:wBefore w:w="180" w:type="dxa"/>
          <w:jc w:val="center"/>
        </w:trPr>
        <w:tc>
          <w:tcPr>
            <w:tcW w:w="1541" w:type="dxa"/>
            <w:tcBorders>
              <w:top w:val="nil"/>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7800</w:t>
            </w:r>
          </w:p>
        </w:tc>
        <w:tc>
          <w:tcPr>
            <w:tcW w:w="1673"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1251</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946</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756</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634</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558</w:t>
            </w:r>
          </w:p>
        </w:tc>
      </w:tr>
      <w:tr w:rsidR="008406E7" w:rsidRPr="00F43F09" w:rsidTr="000E4017">
        <w:trPr>
          <w:gridBefore w:val="1"/>
          <w:wBefore w:w="180" w:type="dxa"/>
          <w:jc w:val="center"/>
        </w:trPr>
        <w:tc>
          <w:tcPr>
            <w:tcW w:w="1541" w:type="dxa"/>
            <w:tcBorders>
              <w:top w:val="nil"/>
              <w:left w:val="nil"/>
              <w:right w:val="nil"/>
            </w:tcBorders>
          </w:tcPr>
          <w:p w:rsidR="008406E7" w:rsidRPr="00F43F09" w:rsidRDefault="008406E7" w:rsidP="000E4017">
            <w:pPr>
              <w:spacing w:before="10" w:after="10"/>
              <w:ind w:left="180"/>
              <w:rPr>
                <w:rFonts w:ascii="Arial" w:hAnsi="Arial"/>
              </w:rPr>
            </w:pPr>
            <w:r w:rsidRPr="00F43F09">
              <w:rPr>
                <w:rFonts w:ascii="Arial" w:hAnsi="Arial"/>
              </w:rPr>
              <w:t>7900</w:t>
            </w:r>
          </w:p>
        </w:tc>
        <w:tc>
          <w:tcPr>
            <w:tcW w:w="1673" w:type="dxa"/>
            <w:gridSpan w:val="2"/>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1261</w:t>
            </w:r>
          </w:p>
        </w:tc>
        <w:tc>
          <w:tcPr>
            <w:tcW w:w="1542"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953</w:t>
            </w:r>
          </w:p>
        </w:tc>
        <w:tc>
          <w:tcPr>
            <w:tcW w:w="1590"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762</w:t>
            </w:r>
          </w:p>
        </w:tc>
        <w:tc>
          <w:tcPr>
            <w:tcW w:w="1542"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638</w:t>
            </w:r>
          </w:p>
        </w:tc>
        <w:tc>
          <w:tcPr>
            <w:tcW w:w="1542" w:type="dxa"/>
            <w:gridSpan w:val="2"/>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562</w:t>
            </w:r>
          </w:p>
        </w:tc>
      </w:tr>
      <w:tr w:rsidR="008406E7" w:rsidRPr="00F43F09" w:rsidTr="000E4017">
        <w:trPr>
          <w:gridBefore w:val="1"/>
          <w:wBefore w:w="180" w:type="dxa"/>
          <w:jc w:val="center"/>
        </w:trPr>
        <w:tc>
          <w:tcPr>
            <w:tcW w:w="1541" w:type="dxa"/>
            <w:tcBorders>
              <w:top w:val="nil"/>
              <w:left w:val="nil"/>
              <w:bottom w:val="single" w:sz="4" w:space="0" w:color="auto"/>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8000</w:t>
            </w:r>
          </w:p>
        </w:tc>
        <w:tc>
          <w:tcPr>
            <w:tcW w:w="1673" w:type="dxa"/>
            <w:gridSpan w:val="2"/>
            <w:tcBorders>
              <w:top w:val="nil"/>
              <w:left w:val="single" w:sz="6" w:space="0" w:color="auto"/>
              <w:bottom w:val="single" w:sz="6" w:space="0" w:color="auto"/>
              <w:right w:val="single" w:sz="6" w:space="0" w:color="auto"/>
            </w:tcBorders>
          </w:tcPr>
          <w:p w:rsidR="008406E7" w:rsidRPr="00F43F09" w:rsidRDefault="008406E7" w:rsidP="000E4017">
            <w:pPr>
              <w:spacing w:before="10" w:after="10"/>
              <w:jc w:val="center"/>
              <w:rPr>
                <w:rFonts w:ascii="Arial" w:hAnsi="Arial"/>
              </w:rPr>
            </w:pPr>
            <w:r>
              <w:rPr>
                <w:rFonts w:ascii="Arial" w:hAnsi="Arial"/>
              </w:rPr>
              <w:t>1270</w:t>
            </w:r>
          </w:p>
        </w:tc>
        <w:tc>
          <w:tcPr>
            <w:tcW w:w="1542" w:type="dxa"/>
            <w:tcBorders>
              <w:top w:val="nil"/>
              <w:left w:val="single" w:sz="6" w:space="0" w:color="auto"/>
              <w:bottom w:val="single" w:sz="6" w:space="0" w:color="auto"/>
              <w:right w:val="single" w:sz="6" w:space="0" w:color="auto"/>
            </w:tcBorders>
          </w:tcPr>
          <w:p w:rsidR="008406E7" w:rsidRPr="00F43F09" w:rsidRDefault="008406E7" w:rsidP="000E4017">
            <w:pPr>
              <w:spacing w:before="10" w:after="10"/>
              <w:jc w:val="center"/>
              <w:rPr>
                <w:rFonts w:ascii="Arial" w:hAnsi="Arial"/>
              </w:rPr>
            </w:pPr>
            <w:r>
              <w:rPr>
                <w:rFonts w:ascii="Arial" w:hAnsi="Arial"/>
              </w:rPr>
              <w:t>960</w:t>
            </w:r>
          </w:p>
        </w:tc>
        <w:tc>
          <w:tcPr>
            <w:tcW w:w="1590" w:type="dxa"/>
            <w:tcBorders>
              <w:top w:val="nil"/>
              <w:left w:val="single" w:sz="6" w:space="0" w:color="auto"/>
              <w:bottom w:val="single" w:sz="6" w:space="0" w:color="auto"/>
              <w:right w:val="single" w:sz="6" w:space="0" w:color="auto"/>
            </w:tcBorders>
          </w:tcPr>
          <w:p w:rsidR="008406E7" w:rsidRPr="00F43F09" w:rsidRDefault="008406E7" w:rsidP="000E4017">
            <w:pPr>
              <w:spacing w:before="10" w:after="10"/>
              <w:jc w:val="center"/>
              <w:rPr>
                <w:rFonts w:ascii="Arial" w:hAnsi="Arial"/>
              </w:rPr>
            </w:pPr>
            <w:r>
              <w:rPr>
                <w:rFonts w:ascii="Arial" w:hAnsi="Arial"/>
              </w:rPr>
              <w:t>767</w:t>
            </w:r>
          </w:p>
        </w:tc>
        <w:tc>
          <w:tcPr>
            <w:tcW w:w="1542" w:type="dxa"/>
            <w:tcBorders>
              <w:top w:val="nil"/>
              <w:left w:val="single" w:sz="6" w:space="0" w:color="auto"/>
              <w:bottom w:val="single" w:sz="6" w:space="0" w:color="auto"/>
              <w:right w:val="single" w:sz="6" w:space="0" w:color="auto"/>
            </w:tcBorders>
          </w:tcPr>
          <w:p w:rsidR="008406E7" w:rsidRPr="00F43F09" w:rsidRDefault="008406E7" w:rsidP="000E4017">
            <w:pPr>
              <w:spacing w:before="10" w:after="10"/>
              <w:jc w:val="center"/>
              <w:rPr>
                <w:rFonts w:ascii="Arial" w:hAnsi="Arial"/>
              </w:rPr>
            </w:pPr>
            <w:r>
              <w:rPr>
                <w:rFonts w:ascii="Arial" w:hAnsi="Arial"/>
              </w:rPr>
              <w:t>643</w:t>
            </w:r>
          </w:p>
        </w:tc>
        <w:tc>
          <w:tcPr>
            <w:tcW w:w="1542" w:type="dxa"/>
            <w:gridSpan w:val="2"/>
            <w:tcBorders>
              <w:top w:val="nil"/>
              <w:left w:val="single" w:sz="6" w:space="0" w:color="auto"/>
              <w:bottom w:val="single" w:sz="6" w:space="0" w:color="auto"/>
            </w:tcBorders>
          </w:tcPr>
          <w:p w:rsidR="008406E7" w:rsidRPr="00F43F09" w:rsidRDefault="008406E7" w:rsidP="000E4017">
            <w:pPr>
              <w:spacing w:before="10" w:after="10"/>
              <w:jc w:val="center"/>
              <w:rPr>
                <w:rFonts w:ascii="Arial" w:hAnsi="Arial"/>
              </w:rPr>
            </w:pPr>
            <w:r>
              <w:rPr>
                <w:rFonts w:ascii="Arial" w:hAnsi="Arial"/>
              </w:rPr>
              <w:t>566</w:t>
            </w:r>
          </w:p>
        </w:tc>
      </w:tr>
      <w:tr w:rsidR="008406E7" w:rsidRPr="00F43F09" w:rsidTr="000E4017">
        <w:trPr>
          <w:gridBefore w:val="1"/>
          <w:wBefore w:w="180" w:type="dxa"/>
          <w:jc w:val="center"/>
        </w:trPr>
        <w:tc>
          <w:tcPr>
            <w:tcW w:w="1541" w:type="dxa"/>
            <w:tcBorders>
              <w:top w:val="single" w:sz="4" w:space="0" w:color="auto"/>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8100</w:t>
            </w:r>
          </w:p>
        </w:tc>
        <w:tc>
          <w:tcPr>
            <w:tcW w:w="1673" w:type="dxa"/>
            <w:gridSpan w:val="2"/>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1280</w:t>
            </w:r>
          </w:p>
        </w:tc>
        <w:tc>
          <w:tcPr>
            <w:tcW w:w="1542" w:type="dxa"/>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968</w:t>
            </w:r>
          </w:p>
        </w:tc>
        <w:tc>
          <w:tcPr>
            <w:tcW w:w="1590" w:type="dxa"/>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773</w:t>
            </w:r>
          </w:p>
        </w:tc>
        <w:tc>
          <w:tcPr>
            <w:tcW w:w="1542" w:type="dxa"/>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647</w:t>
            </w:r>
          </w:p>
        </w:tc>
        <w:tc>
          <w:tcPr>
            <w:tcW w:w="1542" w:type="dxa"/>
            <w:gridSpan w:val="2"/>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570</w:t>
            </w:r>
          </w:p>
        </w:tc>
      </w:tr>
      <w:tr w:rsidR="008406E7" w:rsidRPr="00F43F09" w:rsidTr="000E4017">
        <w:trPr>
          <w:gridBefore w:val="1"/>
          <w:wBefore w:w="180" w:type="dxa"/>
          <w:jc w:val="center"/>
        </w:trPr>
        <w:tc>
          <w:tcPr>
            <w:tcW w:w="1541" w:type="dxa"/>
            <w:tcBorders>
              <w:top w:val="nil"/>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8200</w:t>
            </w:r>
          </w:p>
        </w:tc>
        <w:tc>
          <w:tcPr>
            <w:tcW w:w="1673"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1290</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975</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778</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652</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574</w:t>
            </w:r>
          </w:p>
        </w:tc>
      </w:tr>
      <w:tr w:rsidR="008406E7" w:rsidRPr="00F43F09" w:rsidTr="000E4017">
        <w:trPr>
          <w:gridBefore w:val="1"/>
          <w:wBefore w:w="180" w:type="dxa"/>
          <w:jc w:val="center"/>
        </w:trPr>
        <w:tc>
          <w:tcPr>
            <w:tcW w:w="1541" w:type="dxa"/>
            <w:tcBorders>
              <w:top w:val="nil"/>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8300</w:t>
            </w:r>
          </w:p>
        </w:tc>
        <w:tc>
          <w:tcPr>
            <w:tcW w:w="1673"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1299</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981</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783</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656</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577</w:t>
            </w:r>
          </w:p>
        </w:tc>
      </w:tr>
      <w:tr w:rsidR="008406E7" w:rsidRPr="00F43F09" w:rsidTr="000E4017">
        <w:trPr>
          <w:gridBefore w:val="1"/>
          <w:wBefore w:w="180" w:type="dxa"/>
          <w:jc w:val="center"/>
        </w:trPr>
        <w:tc>
          <w:tcPr>
            <w:tcW w:w="1541" w:type="dxa"/>
            <w:tcBorders>
              <w:top w:val="nil"/>
              <w:left w:val="nil"/>
              <w:right w:val="nil"/>
            </w:tcBorders>
          </w:tcPr>
          <w:p w:rsidR="008406E7" w:rsidRPr="00F43F09" w:rsidRDefault="008406E7" w:rsidP="000E4017">
            <w:pPr>
              <w:spacing w:before="10" w:after="10"/>
              <w:ind w:left="180"/>
              <w:rPr>
                <w:rFonts w:ascii="Arial" w:hAnsi="Arial"/>
              </w:rPr>
            </w:pPr>
            <w:r w:rsidRPr="00F43F09">
              <w:rPr>
                <w:rFonts w:ascii="Arial" w:hAnsi="Arial"/>
              </w:rPr>
              <w:t>8400</w:t>
            </w:r>
          </w:p>
        </w:tc>
        <w:tc>
          <w:tcPr>
            <w:tcW w:w="1673" w:type="dxa"/>
            <w:gridSpan w:val="2"/>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1308</w:t>
            </w:r>
          </w:p>
        </w:tc>
        <w:tc>
          <w:tcPr>
            <w:tcW w:w="1542"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987</w:t>
            </w:r>
          </w:p>
        </w:tc>
        <w:tc>
          <w:tcPr>
            <w:tcW w:w="1590"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788</w:t>
            </w:r>
          </w:p>
        </w:tc>
        <w:tc>
          <w:tcPr>
            <w:tcW w:w="1542"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660</w:t>
            </w:r>
          </w:p>
        </w:tc>
        <w:tc>
          <w:tcPr>
            <w:tcW w:w="1542" w:type="dxa"/>
            <w:gridSpan w:val="2"/>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581</w:t>
            </w:r>
          </w:p>
        </w:tc>
      </w:tr>
      <w:tr w:rsidR="008406E7" w:rsidRPr="00F43F09" w:rsidTr="000E4017">
        <w:trPr>
          <w:gridBefore w:val="1"/>
          <w:wBefore w:w="180" w:type="dxa"/>
          <w:trHeight w:val="64"/>
          <w:jc w:val="center"/>
        </w:trPr>
        <w:tc>
          <w:tcPr>
            <w:tcW w:w="1541" w:type="dxa"/>
            <w:tcBorders>
              <w:top w:val="nil"/>
              <w:left w:val="nil"/>
              <w:bottom w:val="single" w:sz="4" w:space="0" w:color="auto"/>
              <w:right w:val="nil"/>
            </w:tcBorders>
          </w:tcPr>
          <w:p w:rsidR="008406E7" w:rsidRPr="00F43F09" w:rsidRDefault="008406E7" w:rsidP="000E4017">
            <w:pPr>
              <w:spacing w:before="10" w:after="10"/>
              <w:ind w:left="180"/>
              <w:rPr>
                <w:rFonts w:ascii="Arial" w:hAnsi="Arial"/>
              </w:rPr>
            </w:pPr>
            <w:r w:rsidRPr="00F43F09">
              <w:rPr>
                <w:rFonts w:ascii="Arial" w:hAnsi="Arial"/>
              </w:rPr>
              <w:t>8500</w:t>
            </w:r>
          </w:p>
        </w:tc>
        <w:tc>
          <w:tcPr>
            <w:tcW w:w="1673" w:type="dxa"/>
            <w:gridSpan w:val="2"/>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1316</w:t>
            </w:r>
          </w:p>
        </w:tc>
        <w:tc>
          <w:tcPr>
            <w:tcW w:w="1542" w:type="dxa"/>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994</w:t>
            </w:r>
          </w:p>
        </w:tc>
        <w:tc>
          <w:tcPr>
            <w:tcW w:w="1590" w:type="dxa"/>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793</w:t>
            </w:r>
          </w:p>
        </w:tc>
        <w:tc>
          <w:tcPr>
            <w:tcW w:w="1542" w:type="dxa"/>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664</w:t>
            </w:r>
          </w:p>
        </w:tc>
        <w:tc>
          <w:tcPr>
            <w:tcW w:w="1542" w:type="dxa"/>
            <w:gridSpan w:val="2"/>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584</w:t>
            </w:r>
          </w:p>
        </w:tc>
      </w:tr>
      <w:tr w:rsidR="008406E7" w:rsidRPr="00F43F09" w:rsidTr="000E4017">
        <w:trPr>
          <w:gridBefore w:val="1"/>
          <w:wBefore w:w="180" w:type="dxa"/>
          <w:jc w:val="center"/>
        </w:trPr>
        <w:tc>
          <w:tcPr>
            <w:tcW w:w="1541" w:type="dxa"/>
            <w:tcBorders>
              <w:top w:val="single" w:sz="4" w:space="0" w:color="auto"/>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8600</w:t>
            </w:r>
          </w:p>
        </w:tc>
        <w:tc>
          <w:tcPr>
            <w:tcW w:w="1673" w:type="dxa"/>
            <w:gridSpan w:val="2"/>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1325</w:t>
            </w:r>
          </w:p>
        </w:tc>
        <w:tc>
          <w:tcPr>
            <w:tcW w:w="1542" w:type="dxa"/>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1000</w:t>
            </w:r>
          </w:p>
        </w:tc>
        <w:tc>
          <w:tcPr>
            <w:tcW w:w="1590" w:type="dxa"/>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797</w:t>
            </w:r>
          </w:p>
        </w:tc>
        <w:tc>
          <w:tcPr>
            <w:tcW w:w="1542" w:type="dxa"/>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668</w:t>
            </w:r>
          </w:p>
        </w:tc>
        <w:tc>
          <w:tcPr>
            <w:tcW w:w="1542" w:type="dxa"/>
            <w:gridSpan w:val="2"/>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588</w:t>
            </w:r>
          </w:p>
        </w:tc>
      </w:tr>
      <w:tr w:rsidR="008406E7" w:rsidRPr="00F43F09" w:rsidTr="000E4017">
        <w:trPr>
          <w:gridBefore w:val="1"/>
          <w:wBefore w:w="180" w:type="dxa"/>
          <w:jc w:val="center"/>
        </w:trPr>
        <w:tc>
          <w:tcPr>
            <w:tcW w:w="1541" w:type="dxa"/>
            <w:tcBorders>
              <w:top w:val="nil"/>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8700</w:t>
            </w:r>
          </w:p>
        </w:tc>
        <w:tc>
          <w:tcPr>
            <w:tcW w:w="1673"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1334</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1007</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802</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672</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591</w:t>
            </w:r>
          </w:p>
        </w:tc>
      </w:tr>
      <w:tr w:rsidR="008406E7" w:rsidRPr="00F43F09" w:rsidTr="000E4017">
        <w:trPr>
          <w:gridBefore w:val="1"/>
          <w:wBefore w:w="180" w:type="dxa"/>
          <w:jc w:val="center"/>
        </w:trPr>
        <w:tc>
          <w:tcPr>
            <w:tcW w:w="1541" w:type="dxa"/>
            <w:tcBorders>
              <w:top w:val="nil"/>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8800</w:t>
            </w:r>
          </w:p>
        </w:tc>
        <w:tc>
          <w:tcPr>
            <w:tcW w:w="1673"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1343</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1013</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807</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676</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595</w:t>
            </w:r>
          </w:p>
        </w:tc>
      </w:tr>
      <w:tr w:rsidR="008406E7" w:rsidRPr="00F43F09" w:rsidTr="000E4017">
        <w:trPr>
          <w:gridBefore w:val="1"/>
          <w:wBefore w:w="180" w:type="dxa"/>
          <w:jc w:val="center"/>
        </w:trPr>
        <w:tc>
          <w:tcPr>
            <w:tcW w:w="1541" w:type="dxa"/>
            <w:tcBorders>
              <w:top w:val="nil"/>
              <w:left w:val="nil"/>
              <w:right w:val="nil"/>
            </w:tcBorders>
          </w:tcPr>
          <w:p w:rsidR="008406E7" w:rsidRPr="00F43F09" w:rsidRDefault="008406E7" w:rsidP="000E4017">
            <w:pPr>
              <w:spacing w:before="10" w:after="10"/>
              <w:ind w:left="180"/>
              <w:rPr>
                <w:rFonts w:ascii="Arial" w:hAnsi="Arial"/>
              </w:rPr>
            </w:pPr>
            <w:r w:rsidRPr="00F43F09">
              <w:rPr>
                <w:rFonts w:ascii="Arial" w:hAnsi="Arial"/>
              </w:rPr>
              <w:t>8900</w:t>
            </w:r>
          </w:p>
        </w:tc>
        <w:tc>
          <w:tcPr>
            <w:tcW w:w="1673" w:type="dxa"/>
            <w:gridSpan w:val="2"/>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1352</w:t>
            </w:r>
          </w:p>
        </w:tc>
        <w:tc>
          <w:tcPr>
            <w:tcW w:w="1542"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1019</w:t>
            </w:r>
          </w:p>
        </w:tc>
        <w:tc>
          <w:tcPr>
            <w:tcW w:w="1590"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812</w:t>
            </w:r>
          </w:p>
        </w:tc>
        <w:tc>
          <w:tcPr>
            <w:tcW w:w="1542"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680</w:t>
            </w:r>
          </w:p>
        </w:tc>
        <w:tc>
          <w:tcPr>
            <w:tcW w:w="1542" w:type="dxa"/>
            <w:gridSpan w:val="2"/>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599</w:t>
            </w:r>
          </w:p>
        </w:tc>
      </w:tr>
      <w:tr w:rsidR="008406E7" w:rsidRPr="00F43F09" w:rsidTr="000E4017">
        <w:trPr>
          <w:gridBefore w:val="1"/>
          <w:wBefore w:w="180" w:type="dxa"/>
          <w:jc w:val="center"/>
        </w:trPr>
        <w:tc>
          <w:tcPr>
            <w:tcW w:w="1541" w:type="dxa"/>
            <w:tcBorders>
              <w:top w:val="nil"/>
              <w:left w:val="nil"/>
              <w:bottom w:val="single" w:sz="4" w:space="0" w:color="auto"/>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9000</w:t>
            </w:r>
          </w:p>
        </w:tc>
        <w:tc>
          <w:tcPr>
            <w:tcW w:w="1673" w:type="dxa"/>
            <w:gridSpan w:val="2"/>
            <w:tcBorders>
              <w:top w:val="nil"/>
              <w:left w:val="single" w:sz="6" w:space="0" w:color="auto"/>
              <w:bottom w:val="single" w:sz="6" w:space="0" w:color="auto"/>
              <w:right w:val="single" w:sz="6" w:space="0" w:color="auto"/>
            </w:tcBorders>
          </w:tcPr>
          <w:p w:rsidR="008406E7" w:rsidRPr="00F43F09" w:rsidRDefault="008406E7" w:rsidP="000E4017">
            <w:pPr>
              <w:spacing w:before="10" w:after="10"/>
              <w:jc w:val="center"/>
              <w:rPr>
                <w:rFonts w:ascii="Arial" w:hAnsi="Arial"/>
              </w:rPr>
            </w:pPr>
            <w:r>
              <w:rPr>
                <w:rFonts w:ascii="Arial" w:hAnsi="Arial"/>
              </w:rPr>
              <w:t>1361</w:t>
            </w:r>
          </w:p>
        </w:tc>
        <w:tc>
          <w:tcPr>
            <w:tcW w:w="1542" w:type="dxa"/>
            <w:tcBorders>
              <w:top w:val="nil"/>
              <w:left w:val="single" w:sz="6" w:space="0" w:color="auto"/>
              <w:bottom w:val="single" w:sz="6" w:space="0" w:color="auto"/>
              <w:right w:val="single" w:sz="6" w:space="0" w:color="auto"/>
            </w:tcBorders>
          </w:tcPr>
          <w:p w:rsidR="008406E7" w:rsidRPr="00F43F09" w:rsidRDefault="008406E7" w:rsidP="000E4017">
            <w:pPr>
              <w:spacing w:before="10" w:after="10"/>
              <w:jc w:val="center"/>
              <w:rPr>
                <w:rFonts w:ascii="Arial" w:hAnsi="Arial"/>
              </w:rPr>
            </w:pPr>
            <w:r>
              <w:rPr>
                <w:rFonts w:ascii="Arial" w:hAnsi="Arial"/>
              </w:rPr>
              <w:t>1026</w:t>
            </w:r>
          </w:p>
        </w:tc>
        <w:tc>
          <w:tcPr>
            <w:tcW w:w="1590" w:type="dxa"/>
            <w:tcBorders>
              <w:top w:val="nil"/>
              <w:left w:val="single" w:sz="6" w:space="0" w:color="auto"/>
              <w:bottom w:val="single" w:sz="6" w:space="0" w:color="auto"/>
              <w:right w:val="single" w:sz="6" w:space="0" w:color="auto"/>
            </w:tcBorders>
          </w:tcPr>
          <w:p w:rsidR="008406E7" w:rsidRPr="00F43F09" w:rsidRDefault="008406E7" w:rsidP="000E4017">
            <w:pPr>
              <w:spacing w:before="10" w:after="10"/>
              <w:jc w:val="center"/>
              <w:rPr>
                <w:rFonts w:ascii="Arial" w:hAnsi="Arial"/>
              </w:rPr>
            </w:pPr>
            <w:r>
              <w:rPr>
                <w:rFonts w:ascii="Arial" w:hAnsi="Arial"/>
              </w:rPr>
              <w:t>817</w:t>
            </w:r>
          </w:p>
        </w:tc>
        <w:tc>
          <w:tcPr>
            <w:tcW w:w="1542" w:type="dxa"/>
            <w:tcBorders>
              <w:top w:val="nil"/>
              <w:left w:val="single" w:sz="6" w:space="0" w:color="auto"/>
              <w:bottom w:val="single" w:sz="6" w:space="0" w:color="auto"/>
              <w:right w:val="single" w:sz="6" w:space="0" w:color="auto"/>
            </w:tcBorders>
          </w:tcPr>
          <w:p w:rsidR="008406E7" w:rsidRPr="00F43F09" w:rsidRDefault="008406E7" w:rsidP="000E4017">
            <w:pPr>
              <w:spacing w:before="10" w:after="10"/>
              <w:jc w:val="center"/>
              <w:rPr>
                <w:rFonts w:ascii="Arial" w:hAnsi="Arial"/>
              </w:rPr>
            </w:pPr>
            <w:r>
              <w:rPr>
                <w:rFonts w:ascii="Arial" w:hAnsi="Arial"/>
              </w:rPr>
              <w:t>684</w:t>
            </w:r>
          </w:p>
        </w:tc>
        <w:tc>
          <w:tcPr>
            <w:tcW w:w="1542" w:type="dxa"/>
            <w:gridSpan w:val="2"/>
            <w:tcBorders>
              <w:top w:val="nil"/>
              <w:left w:val="single" w:sz="6" w:space="0" w:color="auto"/>
              <w:bottom w:val="single" w:sz="6" w:space="0" w:color="auto"/>
            </w:tcBorders>
          </w:tcPr>
          <w:p w:rsidR="008406E7" w:rsidRPr="00F43F09" w:rsidRDefault="008406E7" w:rsidP="000E4017">
            <w:pPr>
              <w:spacing w:before="10" w:after="10"/>
              <w:jc w:val="center"/>
              <w:rPr>
                <w:rFonts w:ascii="Arial" w:hAnsi="Arial"/>
              </w:rPr>
            </w:pPr>
            <w:r>
              <w:rPr>
                <w:rFonts w:ascii="Arial" w:hAnsi="Arial"/>
              </w:rPr>
              <w:t>602</w:t>
            </w:r>
          </w:p>
        </w:tc>
      </w:tr>
      <w:tr w:rsidR="008406E7" w:rsidRPr="00F43F09" w:rsidTr="000E4017">
        <w:trPr>
          <w:gridBefore w:val="1"/>
          <w:wBefore w:w="180" w:type="dxa"/>
          <w:jc w:val="center"/>
        </w:trPr>
        <w:tc>
          <w:tcPr>
            <w:tcW w:w="1541" w:type="dxa"/>
            <w:tcBorders>
              <w:top w:val="single" w:sz="4" w:space="0" w:color="auto"/>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9100</w:t>
            </w:r>
          </w:p>
        </w:tc>
        <w:tc>
          <w:tcPr>
            <w:tcW w:w="1673" w:type="dxa"/>
            <w:gridSpan w:val="2"/>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1370</w:t>
            </w:r>
          </w:p>
        </w:tc>
        <w:tc>
          <w:tcPr>
            <w:tcW w:w="1542" w:type="dxa"/>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1032</w:t>
            </w:r>
          </w:p>
        </w:tc>
        <w:tc>
          <w:tcPr>
            <w:tcW w:w="1590" w:type="dxa"/>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822</w:t>
            </w:r>
          </w:p>
        </w:tc>
        <w:tc>
          <w:tcPr>
            <w:tcW w:w="1542" w:type="dxa"/>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689</w:t>
            </w:r>
          </w:p>
        </w:tc>
        <w:tc>
          <w:tcPr>
            <w:tcW w:w="1542" w:type="dxa"/>
            <w:gridSpan w:val="2"/>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606</w:t>
            </w:r>
          </w:p>
        </w:tc>
      </w:tr>
      <w:tr w:rsidR="008406E7" w:rsidRPr="00F43F09" w:rsidTr="000E4017">
        <w:trPr>
          <w:gridBefore w:val="1"/>
          <w:wBefore w:w="180" w:type="dxa"/>
          <w:jc w:val="center"/>
        </w:trPr>
        <w:tc>
          <w:tcPr>
            <w:tcW w:w="1541" w:type="dxa"/>
            <w:tcBorders>
              <w:top w:val="nil"/>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9200</w:t>
            </w:r>
          </w:p>
        </w:tc>
        <w:tc>
          <w:tcPr>
            <w:tcW w:w="1673"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1379</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1040</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828</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694</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611</w:t>
            </w:r>
          </w:p>
        </w:tc>
      </w:tr>
      <w:tr w:rsidR="008406E7" w:rsidRPr="00F43F09" w:rsidTr="000E4017">
        <w:trPr>
          <w:gridBefore w:val="1"/>
          <w:wBefore w:w="180" w:type="dxa"/>
          <w:jc w:val="center"/>
        </w:trPr>
        <w:tc>
          <w:tcPr>
            <w:tcW w:w="1541" w:type="dxa"/>
            <w:tcBorders>
              <w:top w:val="nil"/>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9300</w:t>
            </w:r>
          </w:p>
        </w:tc>
        <w:tc>
          <w:tcPr>
            <w:tcW w:w="1673"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1387</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1047</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835</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699</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616</w:t>
            </w:r>
          </w:p>
        </w:tc>
      </w:tr>
      <w:tr w:rsidR="008406E7" w:rsidRPr="00F43F09" w:rsidTr="000E4017">
        <w:trPr>
          <w:gridBefore w:val="1"/>
          <w:wBefore w:w="180" w:type="dxa"/>
          <w:jc w:val="center"/>
        </w:trPr>
        <w:tc>
          <w:tcPr>
            <w:tcW w:w="1541" w:type="dxa"/>
            <w:tcBorders>
              <w:top w:val="nil"/>
              <w:left w:val="nil"/>
              <w:right w:val="nil"/>
            </w:tcBorders>
          </w:tcPr>
          <w:p w:rsidR="008406E7" w:rsidRPr="00F43F09" w:rsidRDefault="008406E7" w:rsidP="000E4017">
            <w:pPr>
              <w:spacing w:before="10" w:after="10"/>
              <w:ind w:left="180"/>
              <w:rPr>
                <w:rFonts w:ascii="Arial" w:hAnsi="Arial"/>
              </w:rPr>
            </w:pPr>
            <w:r w:rsidRPr="00F43F09">
              <w:rPr>
                <w:rFonts w:ascii="Arial" w:hAnsi="Arial"/>
              </w:rPr>
              <w:t>9400</w:t>
            </w:r>
          </w:p>
        </w:tc>
        <w:tc>
          <w:tcPr>
            <w:tcW w:w="1673" w:type="dxa"/>
            <w:gridSpan w:val="2"/>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1396</w:t>
            </w:r>
          </w:p>
        </w:tc>
        <w:tc>
          <w:tcPr>
            <w:tcW w:w="1542"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1055</w:t>
            </w:r>
          </w:p>
        </w:tc>
        <w:tc>
          <w:tcPr>
            <w:tcW w:w="1590"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841</w:t>
            </w:r>
          </w:p>
        </w:tc>
        <w:tc>
          <w:tcPr>
            <w:tcW w:w="1542"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705</w:t>
            </w:r>
          </w:p>
        </w:tc>
        <w:tc>
          <w:tcPr>
            <w:tcW w:w="1542" w:type="dxa"/>
            <w:gridSpan w:val="2"/>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620</w:t>
            </w:r>
          </w:p>
        </w:tc>
      </w:tr>
      <w:tr w:rsidR="008406E7" w:rsidRPr="00F43F09" w:rsidTr="000E4017">
        <w:trPr>
          <w:gridBefore w:val="1"/>
          <w:wBefore w:w="180" w:type="dxa"/>
          <w:jc w:val="center"/>
        </w:trPr>
        <w:tc>
          <w:tcPr>
            <w:tcW w:w="1541" w:type="dxa"/>
            <w:tcBorders>
              <w:top w:val="nil"/>
              <w:left w:val="nil"/>
              <w:bottom w:val="single" w:sz="4" w:space="0" w:color="auto"/>
              <w:right w:val="nil"/>
            </w:tcBorders>
          </w:tcPr>
          <w:p w:rsidR="008406E7" w:rsidRPr="00F43F09" w:rsidRDefault="008406E7" w:rsidP="000E4017">
            <w:pPr>
              <w:spacing w:before="10" w:after="10"/>
              <w:ind w:left="180"/>
              <w:rPr>
                <w:rFonts w:ascii="Arial" w:hAnsi="Arial"/>
              </w:rPr>
            </w:pPr>
            <w:r w:rsidRPr="00F43F09">
              <w:rPr>
                <w:rFonts w:ascii="Arial" w:hAnsi="Arial"/>
              </w:rPr>
              <w:t>9500</w:t>
            </w:r>
          </w:p>
        </w:tc>
        <w:tc>
          <w:tcPr>
            <w:tcW w:w="1673" w:type="dxa"/>
            <w:gridSpan w:val="2"/>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1405</w:t>
            </w:r>
          </w:p>
        </w:tc>
        <w:tc>
          <w:tcPr>
            <w:tcW w:w="1542" w:type="dxa"/>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1062</w:t>
            </w:r>
          </w:p>
        </w:tc>
        <w:tc>
          <w:tcPr>
            <w:tcW w:w="1590" w:type="dxa"/>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848</w:t>
            </w:r>
          </w:p>
        </w:tc>
        <w:tc>
          <w:tcPr>
            <w:tcW w:w="1542" w:type="dxa"/>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710</w:t>
            </w:r>
          </w:p>
        </w:tc>
        <w:tc>
          <w:tcPr>
            <w:tcW w:w="1542" w:type="dxa"/>
            <w:gridSpan w:val="2"/>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625</w:t>
            </w:r>
          </w:p>
        </w:tc>
      </w:tr>
      <w:tr w:rsidR="008406E7" w:rsidRPr="00F43F09" w:rsidTr="000E4017">
        <w:trPr>
          <w:gridBefore w:val="1"/>
          <w:wBefore w:w="180" w:type="dxa"/>
          <w:jc w:val="center"/>
        </w:trPr>
        <w:tc>
          <w:tcPr>
            <w:tcW w:w="1541" w:type="dxa"/>
            <w:tcBorders>
              <w:top w:val="single" w:sz="4" w:space="0" w:color="auto"/>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9600</w:t>
            </w:r>
          </w:p>
        </w:tc>
        <w:tc>
          <w:tcPr>
            <w:tcW w:w="1673" w:type="dxa"/>
            <w:gridSpan w:val="2"/>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1414</w:t>
            </w:r>
          </w:p>
        </w:tc>
        <w:tc>
          <w:tcPr>
            <w:tcW w:w="1542" w:type="dxa"/>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1069</w:t>
            </w:r>
          </w:p>
        </w:tc>
        <w:tc>
          <w:tcPr>
            <w:tcW w:w="1590" w:type="dxa"/>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854</w:t>
            </w:r>
          </w:p>
        </w:tc>
        <w:tc>
          <w:tcPr>
            <w:tcW w:w="1542" w:type="dxa"/>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716</w:t>
            </w:r>
          </w:p>
        </w:tc>
        <w:tc>
          <w:tcPr>
            <w:tcW w:w="1542" w:type="dxa"/>
            <w:gridSpan w:val="2"/>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630</w:t>
            </w:r>
          </w:p>
        </w:tc>
      </w:tr>
      <w:tr w:rsidR="008406E7" w:rsidRPr="00F43F09" w:rsidTr="000E4017">
        <w:trPr>
          <w:gridBefore w:val="1"/>
          <w:wBefore w:w="180" w:type="dxa"/>
          <w:jc w:val="center"/>
        </w:trPr>
        <w:tc>
          <w:tcPr>
            <w:tcW w:w="1541" w:type="dxa"/>
            <w:tcBorders>
              <w:top w:val="nil"/>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9700</w:t>
            </w:r>
          </w:p>
        </w:tc>
        <w:tc>
          <w:tcPr>
            <w:tcW w:w="1673"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1423</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1077</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861</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721</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635</w:t>
            </w:r>
          </w:p>
        </w:tc>
      </w:tr>
      <w:tr w:rsidR="008406E7" w:rsidRPr="00F43F09" w:rsidTr="000E4017">
        <w:trPr>
          <w:gridBefore w:val="1"/>
          <w:wBefore w:w="180" w:type="dxa"/>
          <w:jc w:val="center"/>
        </w:trPr>
        <w:tc>
          <w:tcPr>
            <w:tcW w:w="1541" w:type="dxa"/>
            <w:tcBorders>
              <w:top w:val="nil"/>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9800</w:t>
            </w:r>
          </w:p>
        </w:tc>
        <w:tc>
          <w:tcPr>
            <w:tcW w:w="1673"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1432</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1084</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867</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727</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639</w:t>
            </w:r>
          </w:p>
        </w:tc>
      </w:tr>
      <w:tr w:rsidR="008406E7" w:rsidRPr="00F43F09" w:rsidTr="000E4017">
        <w:trPr>
          <w:gridBefore w:val="1"/>
          <w:wBefore w:w="180" w:type="dxa"/>
          <w:jc w:val="center"/>
        </w:trPr>
        <w:tc>
          <w:tcPr>
            <w:tcW w:w="1541" w:type="dxa"/>
            <w:tcBorders>
              <w:top w:val="nil"/>
              <w:left w:val="nil"/>
              <w:right w:val="nil"/>
            </w:tcBorders>
          </w:tcPr>
          <w:p w:rsidR="008406E7" w:rsidRPr="00F43F09" w:rsidRDefault="008406E7" w:rsidP="000E4017">
            <w:pPr>
              <w:spacing w:before="10" w:after="10"/>
              <w:ind w:left="180"/>
              <w:rPr>
                <w:rFonts w:ascii="Arial" w:hAnsi="Arial"/>
              </w:rPr>
            </w:pPr>
            <w:r w:rsidRPr="00F43F09">
              <w:rPr>
                <w:rFonts w:ascii="Arial" w:hAnsi="Arial"/>
              </w:rPr>
              <w:t>9900</w:t>
            </w:r>
          </w:p>
        </w:tc>
        <w:tc>
          <w:tcPr>
            <w:tcW w:w="1673" w:type="dxa"/>
            <w:gridSpan w:val="2"/>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1441</w:t>
            </w:r>
          </w:p>
        </w:tc>
        <w:tc>
          <w:tcPr>
            <w:tcW w:w="1542"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1092</w:t>
            </w:r>
          </w:p>
        </w:tc>
        <w:tc>
          <w:tcPr>
            <w:tcW w:w="1590"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874</w:t>
            </w:r>
          </w:p>
        </w:tc>
        <w:tc>
          <w:tcPr>
            <w:tcW w:w="1542"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732</w:t>
            </w:r>
          </w:p>
        </w:tc>
        <w:tc>
          <w:tcPr>
            <w:tcW w:w="1542" w:type="dxa"/>
            <w:gridSpan w:val="2"/>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644</w:t>
            </w:r>
          </w:p>
        </w:tc>
      </w:tr>
      <w:tr w:rsidR="008406E7" w:rsidRPr="00F43F09" w:rsidTr="000E4017">
        <w:trPr>
          <w:gridBefore w:val="1"/>
          <w:wBefore w:w="180" w:type="dxa"/>
          <w:jc w:val="center"/>
        </w:trPr>
        <w:tc>
          <w:tcPr>
            <w:tcW w:w="1541" w:type="dxa"/>
            <w:tcBorders>
              <w:top w:val="nil"/>
              <w:left w:val="nil"/>
              <w:bottom w:val="single" w:sz="4" w:space="0" w:color="auto"/>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10000</w:t>
            </w:r>
          </w:p>
        </w:tc>
        <w:tc>
          <w:tcPr>
            <w:tcW w:w="1673" w:type="dxa"/>
            <w:gridSpan w:val="2"/>
            <w:tcBorders>
              <w:top w:val="nil"/>
              <w:left w:val="single" w:sz="6" w:space="0" w:color="auto"/>
              <w:bottom w:val="single" w:sz="6" w:space="0" w:color="auto"/>
              <w:right w:val="single" w:sz="6" w:space="0" w:color="auto"/>
            </w:tcBorders>
          </w:tcPr>
          <w:p w:rsidR="008406E7" w:rsidRPr="00F43F09" w:rsidRDefault="008406E7" w:rsidP="000E4017">
            <w:pPr>
              <w:spacing w:before="10" w:after="10"/>
              <w:jc w:val="center"/>
              <w:rPr>
                <w:rFonts w:ascii="Arial" w:hAnsi="Arial"/>
              </w:rPr>
            </w:pPr>
            <w:r>
              <w:rPr>
                <w:rFonts w:ascii="Arial" w:hAnsi="Arial"/>
              </w:rPr>
              <w:t>1451</w:t>
            </w:r>
          </w:p>
        </w:tc>
        <w:tc>
          <w:tcPr>
            <w:tcW w:w="1542" w:type="dxa"/>
            <w:tcBorders>
              <w:top w:val="nil"/>
              <w:left w:val="single" w:sz="6" w:space="0" w:color="auto"/>
              <w:bottom w:val="single" w:sz="6" w:space="0" w:color="auto"/>
              <w:right w:val="single" w:sz="6" w:space="0" w:color="auto"/>
            </w:tcBorders>
          </w:tcPr>
          <w:p w:rsidR="008406E7" w:rsidRPr="00F43F09" w:rsidRDefault="008406E7" w:rsidP="000E4017">
            <w:pPr>
              <w:spacing w:before="10" w:after="10"/>
              <w:jc w:val="center"/>
              <w:rPr>
                <w:rFonts w:ascii="Arial" w:hAnsi="Arial"/>
              </w:rPr>
            </w:pPr>
            <w:r>
              <w:rPr>
                <w:rFonts w:ascii="Arial" w:hAnsi="Arial"/>
              </w:rPr>
              <w:t>1099</w:t>
            </w:r>
          </w:p>
        </w:tc>
        <w:tc>
          <w:tcPr>
            <w:tcW w:w="1590" w:type="dxa"/>
            <w:tcBorders>
              <w:top w:val="nil"/>
              <w:left w:val="single" w:sz="6" w:space="0" w:color="auto"/>
              <w:bottom w:val="single" w:sz="6" w:space="0" w:color="auto"/>
              <w:right w:val="single" w:sz="6" w:space="0" w:color="auto"/>
            </w:tcBorders>
          </w:tcPr>
          <w:p w:rsidR="008406E7" w:rsidRPr="00F43F09" w:rsidRDefault="008406E7" w:rsidP="000E4017">
            <w:pPr>
              <w:spacing w:before="10" w:after="10"/>
              <w:jc w:val="center"/>
              <w:rPr>
                <w:rFonts w:ascii="Arial" w:hAnsi="Arial"/>
              </w:rPr>
            </w:pPr>
            <w:r>
              <w:rPr>
                <w:rFonts w:ascii="Arial" w:hAnsi="Arial"/>
              </w:rPr>
              <w:t>879</w:t>
            </w:r>
          </w:p>
        </w:tc>
        <w:tc>
          <w:tcPr>
            <w:tcW w:w="1542" w:type="dxa"/>
            <w:tcBorders>
              <w:top w:val="nil"/>
              <w:left w:val="single" w:sz="6" w:space="0" w:color="auto"/>
              <w:bottom w:val="single" w:sz="6" w:space="0" w:color="auto"/>
              <w:right w:val="single" w:sz="6" w:space="0" w:color="auto"/>
            </w:tcBorders>
          </w:tcPr>
          <w:p w:rsidR="008406E7" w:rsidRPr="00F43F09" w:rsidRDefault="008406E7" w:rsidP="000E4017">
            <w:pPr>
              <w:spacing w:before="10" w:after="10"/>
              <w:jc w:val="center"/>
              <w:rPr>
                <w:rFonts w:ascii="Arial" w:hAnsi="Arial"/>
              </w:rPr>
            </w:pPr>
            <w:r>
              <w:rPr>
                <w:rFonts w:ascii="Arial" w:hAnsi="Arial"/>
              </w:rPr>
              <w:t>737</w:t>
            </w:r>
          </w:p>
        </w:tc>
        <w:tc>
          <w:tcPr>
            <w:tcW w:w="1542" w:type="dxa"/>
            <w:gridSpan w:val="2"/>
            <w:tcBorders>
              <w:top w:val="nil"/>
              <w:left w:val="single" w:sz="6" w:space="0" w:color="auto"/>
              <w:bottom w:val="single" w:sz="6" w:space="0" w:color="auto"/>
            </w:tcBorders>
          </w:tcPr>
          <w:p w:rsidR="008406E7" w:rsidRPr="00F43F09" w:rsidRDefault="008406E7" w:rsidP="000E4017">
            <w:pPr>
              <w:spacing w:before="10" w:after="10"/>
              <w:jc w:val="center"/>
              <w:rPr>
                <w:rFonts w:ascii="Arial" w:hAnsi="Arial"/>
              </w:rPr>
            </w:pPr>
            <w:r>
              <w:rPr>
                <w:rFonts w:ascii="Arial" w:hAnsi="Arial"/>
              </w:rPr>
              <w:t>648</w:t>
            </w:r>
          </w:p>
        </w:tc>
      </w:tr>
      <w:tr w:rsidR="008406E7" w:rsidRPr="00F43F09" w:rsidTr="000E4017">
        <w:trPr>
          <w:gridBefore w:val="1"/>
          <w:wBefore w:w="180" w:type="dxa"/>
          <w:jc w:val="center"/>
        </w:trPr>
        <w:tc>
          <w:tcPr>
            <w:tcW w:w="1541" w:type="dxa"/>
            <w:tcBorders>
              <w:top w:val="single" w:sz="4" w:space="0" w:color="auto"/>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10100</w:t>
            </w:r>
          </w:p>
        </w:tc>
        <w:tc>
          <w:tcPr>
            <w:tcW w:w="1673" w:type="dxa"/>
            <w:gridSpan w:val="2"/>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1462</w:t>
            </w:r>
          </w:p>
        </w:tc>
        <w:tc>
          <w:tcPr>
            <w:tcW w:w="1542" w:type="dxa"/>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1107</w:t>
            </w:r>
          </w:p>
        </w:tc>
        <w:tc>
          <w:tcPr>
            <w:tcW w:w="1590" w:type="dxa"/>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885</w:t>
            </w:r>
          </w:p>
        </w:tc>
        <w:tc>
          <w:tcPr>
            <w:tcW w:w="1542" w:type="dxa"/>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741</w:t>
            </w:r>
          </w:p>
        </w:tc>
        <w:tc>
          <w:tcPr>
            <w:tcW w:w="1542" w:type="dxa"/>
            <w:gridSpan w:val="2"/>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652</w:t>
            </w:r>
          </w:p>
        </w:tc>
      </w:tr>
      <w:tr w:rsidR="008406E7" w:rsidRPr="00F43F09" w:rsidTr="000E4017">
        <w:trPr>
          <w:gridBefore w:val="1"/>
          <w:wBefore w:w="180" w:type="dxa"/>
          <w:jc w:val="center"/>
        </w:trPr>
        <w:tc>
          <w:tcPr>
            <w:tcW w:w="1541" w:type="dxa"/>
            <w:tcBorders>
              <w:top w:val="nil"/>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lastRenderedPageBreak/>
              <w:t>10200</w:t>
            </w:r>
          </w:p>
        </w:tc>
        <w:tc>
          <w:tcPr>
            <w:tcW w:w="1673"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1473</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1114</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890</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745</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656</w:t>
            </w:r>
          </w:p>
        </w:tc>
      </w:tr>
      <w:tr w:rsidR="008406E7" w:rsidRPr="00F43F09" w:rsidTr="000E4017">
        <w:trPr>
          <w:gridBefore w:val="1"/>
          <w:wBefore w:w="180" w:type="dxa"/>
          <w:jc w:val="center"/>
        </w:trPr>
        <w:tc>
          <w:tcPr>
            <w:tcW w:w="1541" w:type="dxa"/>
            <w:tcBorders>
              <w:top w:val="nil"/>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10300</w:t>
            </w:r>
          </w:p>
        </w:tc>
        <w:tc>
          <w:tcPr>
            <w:tcW w:w="1673"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1484</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1122</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895</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750</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660</w:t>
            </w:r>
          </w:p>
        </w:tc>
      </w:tr>
      <w:tr w:rsidR="008406E7" w:rsidRPr="00F43F09" w:rsidTr="000E4017">
        <w:trPr>
          <w:gridBefore w:val="1"/>
          <w:wBefore w:w="180" w:type="dxa"/>
          <w:jc w:val="center"/>
        </w:trPr>
        <w:tc>
          <w:tcPr>
            <w:tcW w:w="1541" w:type="dxa"/>
            <w:tcBorders>
              <w:top w:val="nil"/>
              <w:left w:val="nil"/>
              <w:right w:val="nil"/>
            </w:tcBorders>
          </w:tcPr>
          <w:p w:rsidR="008406E7" w:rsidRPr="00F43F09" w:rsidRDefault="008406E7" w:rsidP="000E4017">
            <w:pPr>
              <w:spacing w:before="10" w:after="10"/>
              <w:ind w:left="180"/>
              <w:rPr>
                <w:rFonts w:ascii="Arial" w:hAnsi="Arial"/>
              </w:rPr>
            </w:pPr>
            <w:r w:rsidRPr="00F43F09">
              <w:rPr>
                <w:rFonts w:ascii="Arial" w:hAnsi="Arial"/>
              </w:rPr>
              <w:t>10400</w:t>
            </w:r>
          </w:p>
        </w:tc>
        <w:tc>
          <w:tcPr>
            <w:tcW w:w="1673" w:type="dxa"/>
            <w:gridSpan w:val="2"/>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1495</w:t>
            </w:r>
          </w:p>
        </w:tc>
        <w:tc>
          <w:tcPr>
            <w:tcW w:w="1542"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1129</w:t>
            </w:r>
          </w:p>
        </w:tc>
        <w:tc>
          <w:tcPr>
            <w:tcW w:w="1590"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900</w:t>
            </w:r>
          </w:p>
        </w:tc>
        <w:tc>
          <w:tcPr>
            <w:tcW w:w="1542"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754</w:t>
            </w:r>
          </w:p>
        </w:tc>
        <w:tc>
          <w:tcPr>
            <w:tcW w:w="1542" w:type="dxa"/>
            <w:gridSpan w:val="2"/>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664</w:t>
            </w:r>
          </w:p>
        </w:tc>
      </w:tr>
      <w:tr w:rsidR="008406E7" w:rsidRPr="00F43F09" w:rsidTr="000E4017">
        <w:trPr>
          <w:gridBefore w:val="1"/>
          <w:wBefore w:w="180" w:type="dxa"/>
          <w:jc w:val="center"/>
        </w:trPr>
        <w:tc>
          <w:tcPr>
            <w:tcW w:w="1541" w:type="dxa"/>
            <w:tcBorders>
              <w:top w:val="nil"/>
              <w:left w:val="nil"/>
              <w:bottom w:val="single" w:sz="4" w:space="0" w:color="auto"/>
              <w:right w:val="nil"/>
            </w:tcBorders>
          </w:tcPr>
          <w:p w:rsidR="008406E7" w:rsidRPr="00F43F09" w:rsidRDefault="008406E7" w:rsidP="000E4017">
            <w:pPr>
              <w:spacing w:before="10" w:after="10"/>
              <w:ind w:left="180"/>
              <w:rPr>
                <w:rFonts w:ascii="Arial" w:hAnsi="Arial"/>
              </w:rPr>
            </w:pPr>
            <w:r w:rsidRPr="00F43F09">
              <w:rPr>
                <w:rFonts w:ascii="Arial" w:hAnsi="Arial"/>
              </w:rPr>
              <w:t>10500</w:t>
            </w:r>
          </w:p>
        </w:tc>
        <w:tc>
          <w:tcPr>
            <w:tcW w:w="1673" w:type="dxa"/>
            <w:gridSpan w:val="2"/>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1507</w:t>
            </w:r>
          </w:p>
        </w:tc>
        <w:tc>
          <w:tcPr>
            <w:tcW w:w="1542" w:type="dxa"/>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1136</w:t>
            </w:r>
          </w:p>
        </w:tc>
        <w:tc>
          <w:tcPr>
            <w:tcW w:w="1590" w:type="dxa"/>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906</w:t>
            </w:r>
          </w:p>
        </w:tc>
        <w:tc>
          <w:tcPr>
            <w:tcW w:w="1542" w:type="dxa"/>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759</w:t>
            </w:r>
          </w:p>
        </w:tc>
        <w:tc>
          <w:tcPr>
            <w:tcW w:w="1542" w:type="dxa"/>
            <w:gridSpan w:val="2"/>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668</w:t>
            </w:r>
          </w:p>
        </w:tc>
      </w:tr>
      <w:tr w:rsidR="008406E7" w:rsidRPr="00F43F09" w:rsidTr="000E4017">
        <w:trPr>
          <w:gridBefore w:val="1"/>
          <w:wBefore w:w="180" w:type="dxa"/>
          <w:jc w:val="center"/>
        </w:trPr>
        <w:tc>
          <w:tcPr>
            <w:tcW w:w="1541" w:type="dxa"/>
            <w:tcBorders>
              <w:top w:val="single" w:sz="4" w:space="0" w:color="auto"/>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10600</w:t>
            </w:r>
          </w:p>
        </w:tc>
        <w:tc>
          <w:tcPr>
            <w:tcW w:w="1673" w:type="dxa"/>
            <w:gridSpan w:val="2"/>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1518</w:t>
            </w:r>
          </w:p>
        </w:tc>
        <w:tc>
          <w:tcPr>
            <w:tcW w:w="1542" w:type="dxa"/>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1144</w:t>
            </w:r>
          </w:p>
        </w:tc>
        <w:tc>
          <w:tcPr>
            <w:tcW w:w="1590" w:type="dxa"/>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911</w:t>
            </w:r>
          </w:p>
        </w:tc>
        <w:tc>
          <w:tcPr>
            <w:tcW w:w="1542" w:type="dxa"/>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763</w:t>
            </w:r>
          </w:p>
        </w:tc>
        <w:tc>
          <w:tcPr>
            <w:tcW w:w="1542" w:type="dxa"/>
            <w:gridSpan w:val="2"/>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672</w:t>
            </w:r>
          </w:p>
        </w:tc>
      </w:tr>
      <w:tr w:rsidR="008406E7" w:rsidRPr="00F43F09" w:rsidTr="000E4017">
        <w:trPr>
          <w:gridBefore w:val="1"/>
          <w:wBefore w:w="180" w:type="dxa"/>
          <w:jc w:val="center"/>
        </w:trPr>
        <w:tc>
          <w:tcPr>
            <w:tcW w:w="1541" w:type="dxa"/>
            <w:tcBorders>
              <w:top w:val="nil"/>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10700</w:t>
            </w:r>
          </w:p>
        </w:tc>
        <w:tc>
          <w:tcPr>
            <w:tcW w:w="1673"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1529</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1151</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916</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767</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675</w:t>
            </w:r>
          </w:p>
        </w:tc>
      </w:tr>
      <w:tr w:rsidR="008406E7" w:rsidRPr="00F43F09" w:rsidTr="000E4017">
        <w:trPr>
          <w:gridBefore w:val="1"/>
          <w:wBefore w:w="180" w:type="dxa"/>
          <w:jc w:val="center"/>
        </w:trPr>
        <w:tc>
          <w:tcPr>
            <w:tcW w:w="1541" w:type="dxa"/>
            <w:tcBorders>
              <w:top w:val="nil"/>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10800</w:t>
            </w:r>
          </w:p>
        </w:tc>
        <w:tc>
          <w:tcPr>
            <w:tcW w:w="1673"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1539</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1159</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921</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772</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679</w:t>
            </w:r>
          </w:p>
        </w:tc>
      </w:tr>
      <w:tr w:rsidR="008406E7" w:rsidRPr="00F43F09" w:rsidTr="000E4017">
        <w:trPr>
          <w:gridBefore w:val="1"/>
          <w:wBefore w:w="180" w:type="dxa"/>
          <w:jc w:val="center"/>
        </w:trPr>
        <w:tc>
          <w:tcPr>
            <w:tcW w:w="1541" w:type="dxa"/>
            <w:tcBorders>
              <w:top w:val="nil"/>
              <w:left w:val="nil"/>
              <w:right w:val="nil"/>
            </w:tcBorders>
          </w:tcPr>
          <w:p w:rsidR="008406E7" w:rsidRPr="00F43F09" w:rsidRDefault="008406E7" w:rsidP="000E4017">
            <w:pPr>
              <w:spacing w:before="10" w:after="10"/>
              <w:ind w:left="180"/>
              <w:rPr>
                <w:rFonts w:ascii="Arial" w:hAnsi="Arial"/>
              </w:rPr>
            </w:pPr>
            <w:r w:rsidRPr="00F43F09">
              <w:rPr>
                <w:rFonts w:ascii="Arial" w:hAnsi="Arial"/>
              </w:rPr>
              <w:t>10900</w:t>
            </w:r>
          </w:p>
        </w:tc>
        <w:tc>
          <w:tcPr>
            <w:tcW w:w="1673" w:type="dxa"/>
            <w:gridSpan w:val="2"/>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1542</w:t>
            </w:r>
          </w:p>
        </w:tc>
        <w:tc>
          <w:tcPr>
            <w:tcW w:w="1542"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1161</w:t>
            </w:r>
          </w:p>
        </w:tc>
        <w:tc>
          <w:tcPr>
            <w:tcW w:w="1590"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924</w:t>
            </w:r>
          </w:p>
        </w:tc>
        <w:tc>
          <w:tcPr>
            <w:tcW w:w="1542"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774</w:t>
            </w:r>
          </w:p>
        </w:tc>
        <w:tc>
          <w:tcPr>
            <w:tcW w:w="1542" w:type="dxa"/>
            <w:gridSpan w:val="2"/>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681</w:t>
            </w:r>
          </w:p>
        </w:tc>
      </w:tr>
      <w:tr w:rsidR="008406E7" w:rsidRPr="00F43F09" w:rsidTr="000E4017">
        <w:trPr>
          <w:gridBefore w:val="1"/>
          <w:wBefore w:w="180" w:type="dxa"/>
          <w:jc w:val="center"/>
        </w:trPr>
        <w:tc>
          <w:tcPr>
            <w:tcW w:w="1541" w:type="dxa"/>
            <w:tcBorders>
              <w:top w:val="nil"/>
              <w:left w:val="nil"/>
              <w:bottom w:val="single" w:sz="4" w:space="0" w:color="auto"/>
              <w:right w:val="single" w:sz="6" w:space="0" w:color="auto"/>
            </w:tcBorders>
          </w:tcPr>
          <w:p w:rsidR="008406E7" w:rsidRPr="00F43F09" w:rsidRDefault="008406E7" w:rsidP="000E4017">
            <w:pPr>
              <w:spacing w:before="10" w:after="10"/>
              <w:ind w:left="180"/>
              <w:rPr>
                <w:rFonts w:ascii="Arial" w:hAnsi="Arial"/>
              </w:rPr>
            </w:pPr>
            <w:r w:rsidRPr="00F43F09">
              <w:rPr>
                <w:rFonts w:ascii="Arial" w:hAnsi="Arial"/>
              </w:rPr>
              <w:t>11000</w:t>
            </w:r>
          </w:p>
        </w:tc>
        <w:tc>
          <w:tcPr>
            <w:tcW w:w="1673" w:type="dxa"/>
            <w:gridSpan w:val="2"/>
            <w:tcBorders>
              <w:top w:val="nil"/>
              <w:left w:val="single" w:sz="6" w:space="0" w:color="auto"/>
              <w:bottom w:val="single" w:sz="6" w:space="0" w:color="auto"/>
              <w:right w:val="single" w:sz="6" w:space="0" w:color="auto"/>
            </w:tcBorders>
          </w:tcPr>
          <w:p w:rsidR="008406E7" w:rsidRPr="00F43F09" w:rsidRDefault="008406E7" w:rsidP="000E4017">
            <w:pPr>
              <w:spacing w:before="10" w:after="10"/>
              <w:jc w:val="center"/>
              <w:rPr>
                <w:rFonts w:ascii="Arial" w:hAnsi="Arial"/>
              </w:rPr>
            </w:pPr>
            <w:r>
              <w:rPr>
                <w:rFonts w:ascii="Arial" w:hAnsi="Arial"/>
              </w:rPr>
              <w:t>1545</w:t>
            </w:r>
          </w:p>
        </w:tc>
        <w:tc>
          <w:tcPr>
            <w:tcW w:w="1542" w:type="dxa"/>
            <w:tcBorders>
              <w:top w:val="nil"/>
              <w:left w:val="single" w:sz="6" w:space="0" w:color="auto"/>
              <w:bottom w:val="single" w:sz="6" w:space="0" w:color="auto"/>
              <w:right w:val="single" w:sz="6" w:space="0" w:color="auto"/>
            </w:tcBorders>
          </w:tcPr>
          <w:p w:rsidR="008406E7" w:rsidRPr="00F43F09" w:rsidRDefault="008406E7" w:rsidP="000E4017">
            <w:pPr>
              <w:spacing w:before="10" w:after="10"/>
              <w:jc w:val="center"/>
              <w:rPr>
                <w:rFonts w:ascii="Arial" w:hAnsi="Arial"/>
              </w:rPr>
            </w:pPr>
            <w:r>
              <w:rPr>
                <w:rFonts w:ascii="Arial" w:hAnsi="Arial"/>
              </w:rPr>
              <w:t>1164</w:t>
            </w:r>
          </w:p>
        </w:tc>
        <w:tc>
          <w:tcPr>
            <w:tcW w:w="1590" w:type="dxa"/>
            <w:tcBorders>
              <w:top w:val="nil"/>
              <w:left w:val="single" w:sz="6" w:space="0" w:color="auto"/>
              <w:bottom w:val="single" w:sz="6" w:space="0" w:color="auto"/>
              <w:right w:val="single" w:sz="6" w:space="0" w:color="auto"/>
            </w:tcBorders>
          </w:tcPr>
          <w:p w:rsidR="008406E7" w:rsidRPr="00F43F09" w:rsidRDefault="008406E7" w:rsidP="000E4017">
            <w:pPr>
              <w:spacing w:before="10" w:after="10"/>
              <w:jc w:val="center"/>
              <w:rPr>
                <w:rFonts w:ascii="Arial" w:hAnsi="Arial"/>
              </w:rPr>
            </w:pPr>
            <w:r>
              <w:rPr>
                <w:rFonts w:ascii="Arial" w:hAnsi="Arial"/>
              </w:rPr>
              <w:t>926</w:t>
            </w:r>
          </w:p>
        </w:tc>
        <w:tc>
          <w:tcPr>
            <w:tcW w:w="1542" w:type="dxa"/>
            <w:tcBorders>
              <w:top w:val="nil"/>
              <w:left w:val="single" w:sz="6" w:space="0" w:color="auto"/>
              <w:bottom w:val="single" w:sz="6" w:space="0" w:color="auto"/>
              <w:right w:val="single" w:sz="6" w:space="0" w:color="auto"/>
            </w:tcBorders>
          </w:tcPr>
          <w:p w:rsidR="008406E7" w:rsidRPr="00F43F09" w:rsidRDefault="008406E7" w:rsidP="000E4017">
            <w:pPr>
              <w:spacing w:before="10" w:after="10"/>
              <w:jc w:val="center"/>
              <w:rPr>
                <w:rFonts w:ascii="Arial" w:hAnsi="Arial"/>
              </w:rPr>
            </w:pPr>
            <w:r>
              <w:rPr>
                <w:rFonts w:ascii="Arial" w:hAnsi="Arial"/>
              </w:rPr>
              <w:t>776</w:t>
            </w:r>
          </w:p>
        </w:tc>
        <w:tc>
          <w:tcPr>
            <w:tcW w:w="1542" w:type="dxa"/>
            <w:gridSpan w:val="2"/>
            <w:tcBorders>
              <w:top w:val="nil"/>
              <w:left w:val="single" w:sz="6" w:space="0" w:color="auto"/>
              <w:bottom w:val="single" w:sz="6" w:space="0" w:color="auto"/>
            </w:tcBorders>
          </w:tcPr>
          <w:p w:rsidR="008406E7" w:rsidRPr="00F43F09" w:rsidRDefault="008406E7" w:rsidP="000E4017">
            <w:pPr>
              <w:spacing w:before="10" w:after="10"/>
              <w:jc w:val="center"/>
              <w:rPr>
                <w:rFonts w:ascii="Arial" w:hAnsi="Arial"/>
              </w:rPr>
            </w:pPr>
            <w:r>
              <w:rPr>
                <w:rFonts w:ascii="Arial" w:hAnsi="Arial"/>
              </w:rPr>
              <w:t>683</w:t>
            </w:r>
          </w:p>
        </w:tc>
      </w:tr>
      <w:tr w:rsidR="008406E7" w:rsidRPr="00F43F09" w:rsidTr="000E4017">
        <w:trPr>
          <w:gridBefore w:val="1"/>
          <w:wBefore w:w="180" w:type="dxa"/>
          <w:jc w:val="center"/>
        </w:trPr>
        <w:tc>
          <w:tcPr>
            <w:tcW w:w="1541" w:type="dxa"/>
            <w:tcBorders>
              <w:top w:val="single" w:sz="4" w:space="0" w:color="auto"/>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11100</w:t>
            </w:r>
          </w:p>
        </w:tc>
        <w:tc>
          <w:tcPr>
            <w:tcW w:w="1673" w:type="dxa"/>
            <w:gridSpan w:val="2"/>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1548</w:t>
            </w:r>
          </w:p>
        </w:tc>
        <w:tc>
          <w:tcPr>
            <w:tcW w:w="1542" w:type="dxa"/>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1166</w:t>
            </w:r>
          </w:p>
        </w:tc>
        <w:tc>
          <w:tcPr>
            <w:tcW w:w="1590" w:type="dxa"/>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928</w:t>
            </w:r>
          </w:p>
        </w:tc>
        <w:tc>
          <w:tcPr>
            <w:tcW w:w="1542" w:type="dxa"/>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778</w:t>
            </w:r>
          </w:p>
        </w:tc>
        <w:tc>
          <w:tcPr>
            <w:tcW w:w="1542" w:type="dxa"/>
            <w:gridSpan w:val="2"/>
            <w:tcBorders>
              <w:top w:val="single" w:sz="6"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684</w:t>
            </w:r>
          </w:p>
        </w:tc>
      </w:tr>
      <w:tr w:rsidR="008406E7" w:rsidRPr="00F43F09" w:rsidTr="000E4017">
        <w:trPr>
          <w:gridBefore w:val="1"/>
          <w:wBefore w:w="180" w:type="dxa"/>
          <w:jc w:val="center"/>
        </w:trPr>
        <w:tc>
          <w:tcPr>
            <w:tcW w:w="1541" w:type="dxa"/>
            <w:tcBorders>
              <w:top w:val="nil"/>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11200</w:t>
            </w:r>
          </w:p>
        </w:tc>
        <w:tc>
          <w:tcPr>
            <w:tcW w:w="1673"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1551</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1169</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931</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780</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686</w:t>
            </w:r>
          </w:p>
        </w:tc>
      </w:tr>
      <w:tr w:rsidR="008406E7" w:rsidRPr="00F43F09" w:rsidTr="000E4017">
        <w:trPr>
          <w:gridBefore w:val="1"/>
          <w:wBefore w:w="180" w:type="dxa"/>
          <w:jc w:val="center"/>
        </w:trPr>
        <w:tc>
          <w:tcPr>
            <w:tcW w:w="1541" w:type="dxa"/>
            <w:tcBorders>
              <w:top w:val="nil"/>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11300</w:t>
            </w:r>
          </w:p>
        </w:tc>
        <w:tc>
          <w:tcPr>
            <w:tcW w:w="1673"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1554</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1172</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933</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782</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688</w:t>
            </w:r>
          </w:p>
        </w:tc>
      </w:tr>
      <w:tr w:rsidR="008406E7" w:rsidRPr="00F43F09" w:rsidTr="000E4017">
        <w:trPr>
          <w:gridBefore w:val="1"/>
          <w:wBefore w:w="180" w:type="dxa"/>
          <w:jc w:val="center"/>
        </w:trPr>
        <w:tc>
          <w:tcPr>
            <w:tcW w:w="1541" w:type="dxa"/>
            <w:tcBorders>
              <w:top w:val="nil"/>
              <w:left w:val="nil"/>
              <w:right w:val="nil"/>
            </w:tcBorders>
          </w:tcPr>
          <w:p w:rsidR="008406E7" w:rsidRPr="00F43F09" w:rsidRDefault="008406E7" w:rsidP="000E4017">
            <w:pPr>
              <w:spacing w:before="10" w:after="10"/>
              <w:ind w:left="180"/>
              <w:rPr>
                <w:rFonts w:ascii="Arial" w:hAnsi="Arial"/>
              </w:rPr>
            </w:pPr>
            <w:r w:rsidRPr="00F43F09">
              <w:rPr>
                <w:rFonts w:ascii="Arial" w:hAnsi="Arial"/>
              </w:rPr>
              <w:t>11400</w:t>
            </w:r>
          </w:p>
        </w:tc>
        <w:tc>
          <w:tcPr>
            <w:tcW w:w="1673" w:type="dxa"/>
            <w:gridSpan w:val="2"/>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1556</w:t>
            </w:r>
          </w:p>
        </w:tc>
        <w:tc>
          <w:tcPr>
            <w:tcW w:w="1542"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1174</w:t>
            </w:r>
          </w:p>
        </w:tc>
        <w:tc>
          <w:tcPr>
            <w:tcW w:w="1590"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936</w:t>
            </w:r>
          </w:p>
        </w:tc>
        <w:tc>
          <w:tcPr>
            <w:tcW w:w="1542" w:type="dxa"/>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784</w:t>
            </w:r>
          </w:p>
        </w:tc>
        <w:tc>
          <w:tcPr>
            <w:tcW w:w="1542" w:type="dxa"/>
            <w:gridSpan w:val="2"/>
            <w:tcBorders>
              <w:top w:val="nil"/>
              <w:left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690</w:t>
            </w:r>
          </w:p>
        </w:tc>
      </w:tr>
      <w:tr w:rsidR="008406E7" w:rsidRPr="00F43F09" w:rsidTr="000E4017">
        <w:trPr>
          <w:gridBefore w:val="1"/>
          <w:wBefore w:w="180" w:type="dxa"/>
          <w:jc w:val="center"/>
        </w:trPr>
        <w:tc>
          <w:tcPr>
            <w:tcW w:w="1541" w:type="dxa"/>
            <w:tcBorders>
              <w:top w:val="nil"/>
              <w:left w:val="nil"/>
              <w:bottom w:val="single" w:sz="4" w:space="0" w:color="auto"/>
              <w:right w:val="nil"/>
            </w:tcBorders>
          </w:tcPr>
          <w:p w:rsidR="008406E7" w:rsidRPr="00F43F09" w:rsidRDefault="008406E7" w:rsidP="000E4017">
            <w:pPr>
              <w:spacing w:before="10" w:after="10"/>
              <w:ind w:left="180"/>
              <w:rPr>
                <w:rFonts w:ascii="Arial" w:hAnsi="Arial"/>
              </w:rPr>
            </w:pPr>
            <w:r w:rsidRPr="00F43F09">
              <w:rPr>
                <w:rFonts w:ascii="Arial" w:hAnsi="Arial"/>
              </w:rPr>
              <w:t>11500</w:t>
            </w:r>
          </w:p>
        </w:tc>
        <w:tc>
          <w:tcPr>
            <w:tcW w:w="1673" w:type="dxa"/>
            <w:gridSpan w:val="2"/>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1559</w:t>
            </w:r>
          </w:p>
        </w:tc>
        <w:tc>
          <w:tcPr>
            <w:tcW w:w="1542" w:type="dxa"/>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1177</w:t>
            </w:r>
          </w:p>
        </w:tc>
        <w:tc>
          <w:tcPr>
            <w:tcW w:w="1590" w:type="dxa"/>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938</w:t>
            </w:r>
          </w:p>
        </w:tc>
        <w:tc>
          <w:tcPr>
            <w:tcW w:w="1542" w:type="dxa"/>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786</w:t>
            </w:r>
          </w:p>
        </w:tc>
        <w:tc>
          <w:tcPr>
            <w:tcW w:w="1542" w:type="dxa"/>
            <w:gridSpan w:val="2"/>
            <w:tcBorders>
              <w:top w:val="nil"/>
              <w:left w:val="single" w:sz="6" w:space="0" w:color="auto"/>
              <w:bottom w:val="single" w:sz="4" w:space="0" w:color="auto"/>
              <w:right w:val="nil"/>
            </w:tcBorders>
          </w:tcPr>
          <w:p w:rsidR="008406E7" w:rsidRPr="00F43F09" w:rsidRDefault="008406E7" w:rsidP="000E4017">
            <w:pPr>
              <w:spacing w:before="10" w:after="10"/>
              <w:jc w:val="center"/>
              <w:rPr>
                <w:rFonts w:ascii="Arial" w:hAnsi="Arial"/>
              </w:rPr>
            </w:pPr>
            <w:r>
              <w:rPr>
                <w:rFonts w:ascii="Arial" w:hAnsi="Arial"/>
              </w:rPr>
              <w:t>692</w:t>
            </w:r>
          </w:p>
        </w:tc>
      </w:tr>
      <w:tr w:rsidR="008406E7" w:rsidRPr="00F43F09" w:rsidTr="000E4017">
        <w:trPr>
          <w:gridBefore w:val="1"/>
          <w:wBefore w:w="180" w:type="dxa"/>
          <w:jc w:val="center"/>
        </w:trPr>
        <w:tc>
          <w:tcPr>
            <w:tcW w:w="1541" w:type="dxa"/>
            <w:tcBorders>
              <w:top w:val="single" w:sz="4" w:space="0" w:color="auto"/>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11600</w:t>
            </w:r>
          </w:p>
        </w:tc>
        <w:tc>
          <w:tcPr>
            <w:tcW w:w="1673" w:type="dxa"/>
            <w:gridSpan w:val="2"/>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1562</w:t>
            </w:r>
          </w:p>
        </w:tc>
        <w:tc>
          <w:tcPr>
            <w:tcW w:w="1542" w:type="dxa"/>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1179</w:t>
            </w:r>
          </w:p>
        </w:tc>
        <w:tc>
          <w:tcPr>
            <w:tcW w:w="1590" w:type="dxa"/>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940</w:t>
            </w:r>
          </w:p>
        </w:tc>
        <w:tc>
          <w:tcPr>
            <w:tcW w:w="1542" w:type="dxa"/>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788</w:t>
            </w:r>
          </w:p>
        </w:tc>
        <w:tc>
          <w:tcPr>
            <w:tcW w:w="1542" w:type="dxa"/>
            <w:gridSpan w:val="2"/>
            <w:tcBorders>
              <w:top w:val="single" w:sz="4" w:space="0" w:color="auto"/>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693</w:t>
            </w:r>
          </w:p>
        </w:tc>
      </w:tr>
      <w:tr w:rsidR="008406E7" w:rsidRPr="00F43F09" w:rsidTr="000E4017">
        <w:trPr>
          <w:gridBefore w:val="1"/>
          <w:wBefore w:w="180" w:type="dxa"/>
          <w:jc w:val="center"/>
        </w:trPr>
        <w:tc>
          <w:tcPr>
            <w:tcW w:w="1541" w:type="dxa"/>
            <w:tcBorders>
              <w:top w:val="nil"/>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11700</w:t>
            </w:r>
          </w:p>
        </w:tc>
        <w:tc>
          <w:tcPr>
            <w:tcW w:w="1673"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1565</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1182</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943</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790</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695</w:t>
            </w:r>
          </w:p>
        </w:tc>
      </w:tr>
      <w:tr w:rsidR="008406E7" w:rsidRPr="00F43F09" w:rsidTr="000E4017">
        <w:trPr>
          <w:gridBefore w:val="1"/>
          <w:wBefore w:w="180" w:type="dxa"/>
          <w:jc w:val="center"/>
        </w:trPr>
        <w:tc>
          <w:tcPr>
            <w:tcW w:w="1541" w:type="dxa"/>
            <w:tcBorders>
              <w:top w:val="nil"/>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11800</w:t>
            </w:r>
          </w:p>
        </w:tc>
        <w:tc>
          <w:tcPr>
            <w:tcW w:w="1673"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1568</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1184</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945</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792</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697</w:t>
            </w:r>
          </w:p>
        </w:tc>
      </w:tr>
      <w:tr w:rsidR="008406E7" w:rsidRPr="00F43F09" w:rsidTr="000E4017">
        <w:trPr>
          <w:gridBefore w:val="1"/>
          <w:wBefore w:w="180" w:type="dxa"/>
          <w:jc w:val="center"/>
        </w:trPr>
        <w:tc>
          <w:tcPr>
            <w:tcW w:w="1541" w:type="dxa"/>
            <w:tcBorders>
              <w:top w:val="nil"/>
              <w:left w:val="nil"/>
              <w:bottom w:val="nil"/>
              <w:right w:val="nil"/>
            </w:tcBorders>
          </w:tcPr>
          <w:p w:rsidR="008406E7" w:rsidRPr="00F43F09" w:rsidRDefault="008406E7" w:rsidP="000E4017">
            <w:pPr>
              <w:spacing w:before="10" w:after="10"/>
              <w:ind w:left="180"/>
              <w:rPr>
                <w:rFonts w:ascii="Arial" w:hAnsi="Arial"/>
              </w:rPr>
            </w:pPr>
            <w:r w:rsidRPr="00F43F09">
              <w:rPr>
                <w:rFonts w:ascii="Arial" w:hAnsi="Arial"/>
              </w:rPr>
              <w:t>11900</w:t>
            </w:r>
          </w:p>
        </w:tc>
        <w:tc>
          <w:tcPr>
            <w:tcW w:w="1673"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1571</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1187</w:t>
            </w:r>
          </w:p>
        </w:tc>
        <w:tc>
          <w:tcPr>
            <w:tcW w:w="1590"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948</w:t>
            </w:r>
          </w:p>
        </w:tc>
        <w:tc>
          <w:tcPr>
            <w:tcW w:w="1542" w:type="dxa"/>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794</w:t>
            </w:r>
          </w:p>
        </w:tc>
        <w:tc>
          <w:tcPr>
            <w:tcW w:w="1542" w:type="dxa"/>
            <w:gridSpan w:val="2"/>
            <w:tcBorders>
              <w:top w:val="nil"/>
              <w:left w:val="single" w:sz="6" w:space="0" w:color="auto"/>
              <w:bottom w:val="nil"/>
              <w:right w:val="nil"/>
            </w:tcBorders>
          </w:tcPr>
          <w:p w:rsidR="008406E7" w:rsidRPr="00F43F09" w:rsidRDefault="008406E7" w:rsidP="000E4017">
            <w:pPr>
              <w:spacing w:before="10" w:after="10"/>
              <w:jc w:val="center"/>
              <w:rPr>
                <w:rFonts w:ascii="Arial" w:hAnsi="Arial"/>
              </w:rPr>
            </w:pPr>
            <w:r>
              <w:rPr>
                <w:rFonts w:ascii="Arial" w:hAnsi="Arial"/>
              </w:rPr>
              <w:t>699</w:t>
            </w:r>
          </w:p>
        </w:tc>
      </w:tr>
      <w:tr w:rsidR="008406E7" w:rsidRPr="00F43F09" w:rsidTr="000E4017">
        <w:trPr>
          <w:gridBefore w:val="1"/>
          <w:wBefore w:w="180" w:type="dxa"/>
          <w:jc w:val="center"/>
        </w:trPr>
        <w:tc>
          <w:tcPr>
            <w:tcW w:w="1541" w:type="dxa"/>
            <w:tcBorders>
              <w:top w:val="nil"/>
              <w:left w:val="nil"/>
              <w:bottom w:val="single" w:sz="6" w:space="0" w:color="auto"/>
              <w:right w:val="nil"/>
            </w:tcBorders>
          </w:tcPr>
          <w:p w:rsidR="008406E7" w:rsidRPr="00F43F09" w:rsidRDefault="008406E7" w:rsidP="000E4017">
            <w:pPr>
              <w:spacing w:before="10" w:after="10"/>
              <w:ind w:left="180"/>
              <w:rPr>
                <w:rFonts w:ascii="Arial" w:hAnsi="Arial"/>
              </w:rPr>
            </w:pPr>
            <w:r w:rsidRPr="00F43F09">
              <w:rPr>
                <w:rFonts w:ascii="Arial" w:hAnsi="Arial"/>
              </w:rPr>
              <w:t>12000</w:t>
            </w:r>
          </w:p>
        </w:tc>
        <w:tc>
          <w:tcPr>
            <w:tcW w:w="1673" w:type="dxa"/>
            <w:gridSpan w:val="2"/>
            <w:tcBorders>
              <w:top w:val="nil"/>
              <w:left w:val="single" w:sz="6" w:space="0" w:color="auto"/>
              <w:bottom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1573</w:t>
            </w:r>
          </w:p>
        </w:tc>
        <w:tc>
          <w:tcPr>
            <w:tcW w:w="1542" w:type="dxa"/>
            <w:tcBorders>
              <w:top w:val="nil"/>
              <w:left w:val="single" w:sz="6" w:space="0" w:color="auto"/>
              <w:bottom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1190</w:t>
            </w:r>
          </w:p>
        </w:tc>
        <w:tc>
          <w:tcPr>
            <w:tcW w:w="1590" w:type="dxa"/>
            <w:tcBorders>
              <w:top w:val="nil"/>
              <w:left w:val="single" w:sz="6" w:space="0" w:color="auto"/>
              <w:bottom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950</w:t>
            </w:r>
          </w:p>
        </w:tc>
        <w:tc>
          <w:tcPr>
            <w:tcW w:w="1542" w:type="dxa"/>
            <w:tcBorders>
              <w:top w:val="nil"/>
              <w:left w:val="single" w:sz="6" w:space="0" w:color="auto"/>
              <w:bottom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796</w:t>
            </w:r>
          </w:p>
        </w:tc>
        <w:tc>
          <w:tcPr>
            <w:tcW w:w="1542" w:type="dxa"/>
            <w:gridSpan w:val="2"/>
            <w:tcBorders>
              <w:top w:val="nil"/>
              <w:left w:val="single" w:sz="6" w:space="0" w:color="auto"/>
              <w:bottom w:val="single" w:sz="6" w:space="0" w:color="auto"/>
              <w:right w:val="nil"/>
            </w:tcBorders>
          </w:tcPr>
          <w:p w:rsidR="008406E7" w:rsidRPr="00F43F09" w:rsidRDefault="008406E7" w:rsidP="000E4017">
            <w:pPr>
              <w:spacing w:before="10" w:after="10"/>
              <w:jc w:val="center"/>
              <w:rPr>
                <w:rFonts w:ascii="Arial" w:hAnsi="Arial"/>
              </w:rPr>
            </w:pPr>
            <w:r>
              <w:rPr>
                <w:rFonts w:ascii="Arial" w:hAnsi="Arial"/>
              </w:rPr>
              <w:t>700</w:t>
            </w:r>
          </w:p>
        </w:tc>
      </w:tr>
    </w:tbl>
    <w:p w:rsidR="008406E7" w:rsidRPr="007E46C5" w:rsidRDefault="008406E7" w:rsidP="008406E7">
      <w:pPr>
        <w:pStyle w:val="Header"/>
        <w:tabs>
          <w:tab w:val="clear" w:pos="4320"/>
          <w:tab w:val="clear" w:pos="8640"/>
          <w:tab w:val="left" w:pos="720"/>
        </w:tabs>
        <w:ind w:right="180"/>
        <w:rPr>
          <w:rFonts w:ascii="Arial" w:hAnsi="Arial" w:cs="Arial"/>
        </w:rPr>
      </w:pPr>
      <w:r w:rsidRPr="007E46C5">
        <w:rPr>
          <w:rFonts w:ascii="Arial" w:hAnsi="Arial" w:cs="Arial"/>
        </w:rPr>
        <w:t>The economic table is presumptive for combined monthly net incomes up to and including twelve thousand dollars.  When combined monthly net income exceeds twelve thousand dollars, the court may exceed the maximum presumptive amount of support upon written findings of fact.</w:t>
      </w:r>
    </w:p>
    <w:p w:rsidR="008406E7" w:rsidRPr="007E46C5" w:rsidRDefault="008406E7" w:rsidP="008406E7">
      <w:pPr>
        <w:pStyle w:val="Header"/>
        <w:tabs>
          <w:tab w:val="clear" w:pos="4320"/>
          <w:tab w:val="clear" w:pos="8640"/>
        </w:tabs>
        <w:ind w:left="180" w:right="180"/>
        <w:rPr>
          <w:rFonts w:ascii="Calibri" w:hAnsi="Calibri"/>
          <w:sz w:val="18"/>
          <w:szCs w:val="18"/>
        </w:rPr>
      </w:pPr>
    </w:p>
    <w:p w:rsidR="00F36EBC" w:rsidRDefault="00F36EBC"/>
    <w:sectPr w:rsidR="00F36EBC" w:rsidSect="00F43F09">
      <w:footerReference w:type="default" r:id="rId17"/>
      <w:type w:val="continuous"/>
      <w:pgSz w:w="12240" w:h="15840" w:code="1"/>
      <w:pgMar w:top="1440" w:right="1440" w:bottom="1440" w:left="1440" w:header="0" w:footer="432"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4DA1" w:rsidRDefault="008B4DA1" w:rsidP="002A63F3">
      <w:r>
        <w:separator/>
      </w:r>
    </w:p>
  </w:endnote>
  <w:endnote w:type="continuationSeparator" w:id="0">
    <w:p w:rsidR="008B4DA1" w:rsidRDefault="008B4DA1" w:rsidP="002A6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AE4" w:rsidRDefault="002A63F3" w:rsidP="00E37A91">
    <w:pPr>
      <w:pStyle w:val="Footer"/>
      <w:tabs>
        <w:tab w:val="clear" w:pos="4320"/>
        <w:tab w:val="center" w:pos="4860"/>
        <w:tab w:val="left" w:pos="6120"/>
      </w:tabs>
    </w:pPr>
    <w:r>
      <w:rPr>
        <w:b/>
        <w:sz w:val="24"/>
      </w:rPr>
      <w:t>WSCSS-Schedule 01/2019</w:t>
    </w:r>
    <w:r>
      <w:rPr>
        <w:b/>
        <w:sz w:val="24"/>
      </w:rPr>
      <w:tab/>
      <w:t xml:space="preserve">Page  </w:t>
    </w:r>
    <w:r>
      <w:rPr>
        <w:b/>
        <w:sz w:val="24"/>
      </w:rPr>
      <w:fldChar w:fldCharType="begin"/>
    </w:r>
    <w:r>
      <w:rPr>
        <w:b/>
        <w:sz w:val="24"/>
      </w:rPr>
      <w:instrText xml:space="preserve"> PAGE </w:instrText>
    </w:r>
    <w:r>
      <w:rPr>
        <w:b/>
        <w:sz w:val="24"/>
      </w:rPr>
      <w:fldChar w:fldCharType="separate"/>
    </w:r>
    <w:r w:rsidR="0078361D">
      <w:rPr>
        <w:b/>
        <w:noProof/>
        <w:sz w:val="24"/>
      </w:rPr>
      <w:t>1</w:t>
    </w:r>
    <w:r>
      <w:rPr>
        <w:b/>
        <w:sz w:val="24"/>
      </w:rPr>
      <w:fldChar w:fldCharType="end"/>
    </w:r>
    <w:r>
      <w:rPr>
        <w:b/>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AE4" w:rsidRDefault="002A63F3" w:rsidP="005A6039">
    <w:pPr>
      <w:pStyle w:val="Footer"/>
      <w:tabs>
        <w:tab w:val="clear" w:pos="4320"/>
        <w:tab w:val="center" w:pos="5040"/>
        <w:tab w:val="left" w:pos="6120"/>
      </w:tabs>
    </w:pPr>
    <w:r>
      <w:rPr>
        <w:b/>
        <w:sz w:val="24"/>
      </w:rPr>
      <w:t>WSCSS-Instructions 01/2019</w:t>
    </w:r>
    <w:r>
      <w:rPr>
        <w:b/>
        <w:sz w:val="24"/>
      </w:rPr>
      <w:tab/>
      <w:t xml:space="preserve">Page </w:t>
    </w:r>
    <w:r w:rsidRPr="005F3795">
      <w:rPr>
        <w:b/>
        <w:sz w:val="24"/>
      </w:rPr>
      <w:t xml:space="preserve"> </w:t>
    </w:r>
    <w:r w:rsidRPr="005F3795">
      <w:rPr>
        <w:b/>
        <w:sz w:val="24"/>
      </w:rPr>
      <w:fldChar w:fldCharType="begin"/>
    </w:r>
    <w:r w:rsidRPr="005F3795">
      <w:rPr>
        <w:b/>
        <w:sz w:val="24"/>
      </w:rPr>
      <w:instrText xml:space="preserve"> PAGE   \* MERGEFORMAT </w:instrText>
    </w:r>
    <w:r w:rsidRPr="005F3795">
      <w:rPr>
        <w:b/>
        <w:sz w:val="24"/>
      </w:rPr>
      <w:fldChar w:fldCharType="separate"/>
    </w:r>
    <w:r w:rsidR="0078361D">
      <w:rPr>
        <w:b/>
        <w:noProof/>
        <w:sz w:val="24"/>
      </w:rPr>
      <w:t>10</w:t>
    </w:r>
    <w:r w:rsidRPr="005F3795">
      <w:rPr>
        <w:b/>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AE4" w:rsidRDefault="002A63F3">
    <w:pPr>
      <w:pStyle w:val="Footer"/>
      <w:tabs>
        <w:tab w:val="clear" w:pos="4320"/>
        <w:tab w:val="center" w:pos="4860"/>
      </w:tabs>
    </w:pPr>
    <w:r>
      <w:t>WSCSS-Economic Table 01/2019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4DA1" w:rsidRDefault="008B4DA1" w:rsidP="002A63F3">
      <w:r>
        <w:separator/>
      </w:r>
    </w:p>
  </w:footnote>
  <w:footnote w:type="continuationSeparator" w:id="0">
    <w:p w:rsidR="008B4DA1" w:rsidRDefault="008B4DA1" w:rsidP="002A63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AE4" w:rsidRDefault="008B4D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AE4" w:rsidRDefault="008B4D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2CCF29E"/>
    <w:lvl w:ilvl="0">
      <w:numFmt w:val="bullet"/>
      <w:lvlText w:val="*"/>
      <w:lvlJc w:val="left"/>
    </w:lvl>
  </w:abstractNum>
  <w:abstractNum w:abstractNumId="1" w15:restartNumberingAfterBreak="0">
    <w:nsid w:val="0FAC768F"/>
    <w:multiLevelType w:val="hybridMultilevel"/>
    <w:tmpl w:val="5DAAC2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49433BF"/>
    <w:multiLevelType w:val="hybridMultilevel"/>
    <w:tmpl w:val="A65A42F2"/>
    <w:lvl w:ilvl="0" w:tplc="9F52B4C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E316CBF"/>
    <w:multiLevelType w:val="hybridMultilevel"/>
    <w:tmpl w:val="48A8A3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9E48E8"/>
    <w:multiLevelType w:val="hybridMultilevel"/>
    <w:tmpl w:val="82ACA0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174C5B"/>
    <w:multiLevelType w:val="hybridMultilevel"/>
    <w:tmpl w:val="048EFD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F9096E"/>
    <w:multiLevelType w:val="hybridMultilevel"/>
    <w:tmpl w:val="B93A6D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DE4CC4"/>
    <w:multiLevelType w:val="hybridMultilevel"/>
    <w:tmpl w:val="64A457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26863B5"/>
    <w:multiLevelType w:val="hybridMultilevel"/>
    <w:tmpl w:val="C9D6BB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9C2691"/>
    <w:multiLevelType w:val="hybridMultilevel"/>
    <w:tmpl w:val="9C9EF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D17315"/>
    <w:multiLevelType w:val="hybridMultilevel"/>
    <w:tmpl w:val="56FEE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9428E7"/>
    <w:multiLevelType w:val="hybridMultilevel"/>
    <w:tmpl w:val="CDB29E30"/>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2" w15:restartNumberingAfterBreak="0">
    <w:nsid w:val="674A4977"/>
    <w:multiLevelType w:val="hybridMultilevel"/>
    <w:tmpl w:val="34307A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2B0F80"/>
    <w:multiLevelType w:val="hybridMultilevel"/>
    <w:tmpl w:val="DA22CE2C"/>
    <w:lvl w:ilvl="0" w:tplc="7EC499F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711743F0"/>
    <w:multiLevelType w:val="hybridMultilevel"/>
    <w:tmpl w:val="048EFD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7E75D2"/>
    <w:multiLevelType w:val="hybridMultilevel"/>
    <w:tmpl w:val="8174C2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450" w:hanging="360"/>
        </w:pPr>
        <w:rPr>
          <w:rFonts w:ascii="Symbol" w:hAnsi="Symbol" w:hint="default"/>
        </w:rPr>
      </w:lvl>
    </w:lvlOverride>
  </w:num>
  <w:num w:numId="2">
    <w:abstractNumId w:val="2"/>
  </w:num>
  <w:num w:numId="3">
    <w:abstractNumId w:val="13"/>
  </w:num>
  <w:num w:numId="4">
    <w:abstractNumId w:val="14"/>
  </w:num>
  <w:num w:numId="5">
    <w:abstractNumId w:val="5"/>
  </w:num>
  <w:num w:numId="6">
    <w:abstractNumId w:val="12"/>
  </w:num>
  <w:num w:numId="7">
    <w:abstractNumId w:val="3"/>
  </w:num>
  <w:num w:numId="8">
    <w:abstractNumId w:val="11"/>
  </w:num>
  <w:num w:numId="9">
    <w:abstractNumId w:val="6"/>
  </w:num>
  <w:num w:numId="10">
    <w:abstractNumId w:val="1"/>
  </w:num>
  <w:num w:numId="11">
    <w:abstractNumId w:val="10"/>
  </w:num>
  <w:num w:numId="12">
    <w:abstractNumId w:val="7"/>
  </w:num>
  <w:num w:numId="13">
    <w:abstractNumId w:val="8"/>
  </w:num>
  <w:num w:numId="14">
    <w:abstractNumId w:val="15"/>
  </w:num>
  <w:num w:numId="15">
    <w:abstractNumId w:val="9"/>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6E7"/>
    <w:rsid w:val="002A63F3"/>
    <w:rsid w:val="00482C47"/>
    <w:rsid w:val="0078361D"/>
    <w:rsid w:val="008406E7"/>
    <w:rsid w:val="008B4DA1"/>
    <w:rsid w:val="00C40A24"/>
    <w:rsid w:val="00F338E9"/>
    <w:rsid w:val="00F36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06E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8406E7"/>
    <w:pPr>
      <w:keepNext/>
      <w:jc w:val="center"/>
      <w:outlineLvl w:val="0"/>
    </w:pPr>
    <w:rPr>
      <w:rFonts w:ascii="Arial" w:hAnsi="Arial"/>
      <w:b/>
      <w:sz w:val="22"/>
    </w:rPr>
  </w:style>
  <w:style w:type="paragraph" w:styleId="Heading2">
    <w:name w:val="heading 2"/>
    <w:basedOn w:val="Normal"/>
    <w:next w:val="Normal"/>
    <w:link w:val="Heading2Char"/>
    <w:qFormat/>
    <w:rsid w:val="008406E7"/>
    <w:pPr>
      <w:keepNext/>
      <w:jc w:val="center"/>
      <w:outlineLvl w:val="1"/>
    </w:pPr>
    <w:rPr>
      <w: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406E7"/>
    <w:rPr>
      <w:rFonts w:ascii="Arial" w:eastAsia="Times New Roman" w:hAnsi="Arial" w:cs="Times New Roman"/>
      <w:b/>
      <w:szCs w:val="20"/>
    </w:rPr>
  </w:style>
  <w:style w:type="character" w:customStyle="1" w:styleId="Heading2Char">
    <w:name w:val="Heading 2 Char"/>
    <w:basedOn w:val="DefaultParagraphFont"/>
    <w:link w:val="Heading2"/>
    <w:rsid w:val="008406E7"/>
    <w:rPr>
      <w:rFonts w:ascii="Times New Roman" w:eastAsia="Times New Roman" w:hAnsi="Times New Roman" w:cs="Times New Roman"/>
      <w:caps/>
      <w:sz w:val="32"/>
      <w:szCs w:val="20"/>
    </w:rPr>
  </w:style>
  <w:style w:type="paragraph" w:styleId="Header">
    <w:name w:val="header"/>
    <w:basedOn w:val="Normal"/>
    <w:link w:val="HeaderChar"/>
    <w:rsid w:val="008406E7"/>
    <w:pPr>
      <w:tabs>
        <w:tab w:val="center" w:pos="4320"/>
        <w:tab w:val="right" w:pos="8640"/>
      </w:tabs>
    </w:pPr>
  </w:style>
  <w:style w:type="character" w:customStyle="1" w:styleId="HeaderChar">
    <w:name w:val="Header Char"/>
    <w:basedOn w:val="DefaultParagraphFont"/>
    <w:link w:val="Header"/>
    <w:rsid w:val="008406E7"/>
    <w:rPr>
      <w:rFonts w:ascii="Times New Roman" w:eastAsia="Times New Roman" w:hAnsi="Times New Roman" w:cs="Times New Roman"/>
      <w:sz w:val="20"/>
      <w:szCs w:val="20"/>
    </w:rPr>
  </w:style>
  <w:style w:type="paragraph" w:styleId="Footer">
    <w:name w:val="footer"/>
    <w:basedOn w:val="Normal"/>
    <w:link w:val="FooterChar"/>
    <w:rsid w:val="008406E7"/>
    <w:pPr>
      <w:tabs>
        <w:tab w:val="center" w:pos="4320"/>
        <w:tab w:val="right" w:pos="8640"/>
      </w:tabs>
    </w:pPr>
  </w:style>
  <w:style w:type="character" w:customStyle="1" w:styleId="FooterChar">
    <w:name w:val="Footer Char"/>
    <w:basedOn w:val="DefaultParagraphFont"/>
    <w:link w:val="Footer"/>
    <w:rsid w:val="008406E7"/>
    <w:rPr>
      <w:rFonts w:ascii="Times New Roman" w:eastAsia="Times New Roman" w:hAnsi="Times New Roman" w:cs="Times New Roman"/>
      <w:sz w:val="20"/>
      <w:szCs w:val="20"/>
    </w:rPr>
  </w:style>
  <w:style w:type="character" w:styleId="PageNumber">
    <w:name w:val="page number"/>
    <w:basedOn w:val="DefaultParagraphFont"/>
    <w:rsid w:val="008406E7"/>
  </w:style>
  <w:style w:type="paragraph" w:styleId="BodyText2">
    <w:name w:val="Body Text 2"/>
    <w:basedOn w:val="Normal"/>
    <w:link w:val="BodyText2Char"/>
    <w:rsid w:val="008406E7"/>
    <w:pPr>
      <w:tabs>
        <w:tab w:val="left" w:pos="1260"/>
      </w:tabs>
      <w:ind w:left="1260" w:hanging="1260"/>
      <w:jc w:val="both"/>
    </w:pPr>
    <w:rPr>
      <w:sz w:val="17"/>
    </w:rPr>
  </w:style>
  <w:style w:type="character" w:customStyle="1" w:styleId="BodyText2Char">
    <w:name w:val="Body Text 2 Char"/>
    <w:basedOn w:val="DefaultParagraphFont"/>
    <w:link w:val="BodyText2"/>
    <w:rsid w:val="008406E7"/>
    <w:rPr>
      <w:rFonts w:ascii="Times New Roman" w:eastAsia="Times New Roman" w:hAnsi="Times New Roman" w:cs="Times New Roman"/>
      <w:sz w:val="17"/>
      <w:szCs w:val="20"/>
    </w:rPr>
  </w:style>
  <w:style w:type="character" w:styleId="Hyperlink">
    <w:name w:val="Hyperlink"/>
    <w:rsid w:val="008406E7"/>
    <w:rPr>
      <w:color w:val="0000FF"/>
      <w:u w:val="single"/>
    </w:rPr>
  </w:style>
  <w:style w:type="character" w:styleId="FollowedHyperlink">
    <w:name w:val="FollowedHyperlink"/>
    <w:rsid w:val="008406E7"/>
    <w:rPr>
      <w:color w:val="800080"/>
      <w:u w:val="single"/>
    </w:rPr>
  </w:style>
  <w:style w:type="paragraph" w:styleId="BalloonText">
    <w:name w:val="Balloon Text"/>
    <w:basedOn w:val="Normal"/>
    <w:link w:val="BalloonTextChar"/>
    <w:rsid w:val="008406E7"/>
    <w:rPr>
      <w:rFonts w:ascii="Tahoma" w:hAnsi="Tahoma"/>
      <w:sz w:val="16"/>
    </w:rPr>
  </w:style>
  <w:style w:type="character" w:customStyle="1" w:styleId="BalloonTextChar">
    <w:name w:val="Balloon Text Char"/>
    <w:basedOn w:val="DefaultParagraphFont"/>
    <w:link w:val="BalloonText"/>
    <w:rsid w:val="008406E7"/>
    <w:rPr>
      <w:rFonts w:ascii="Tahoma" w:eastAsia="Times New Roman" w:hAnsi="Tahoma" w:cs="Times New Roman"/>
      <w:sz w:val="16"/>
      <w:szCs w:val="20"/>
    </w:rPr>
  </w:style>
  <w:style w:type="paragraph" w:styleId="DocumentMap">
    <w:name w:val="Document Map"/>
    <w:basedOn w:val="Normal"/>
    <w:link w:val="DocumentMapChar"/>
    <w:uiPriority w:val="99"/>
    <w:semiHidden/>
    <w:unhideWhenUsed/>
    <w:rsid w:val="008406E7"/>
    <w:rPr>
      <w:rFonts w:ascii="Tahoma" w:hAnsi="Tahoma" w:cs="Tahoma"/>
      <w:sz w:val="16"/>
      <w:szCs w:val="16"/>
    </w:rPr>
  </w:style>
  <w:style w:type="character" w:customStyle="1" w:styleId="DocumentMapChar">
    <w:name w:val="Document Map Char"/>
    <w:basedOn w:val="DefaultParagraphFont"/>
    <w:link w:val="DocumentMap"/>
    <w:uiPriority w:val="99"/>
    <w:semiHidden/>
    <w:rsid w:val="008406E7"/>
    <w:rPr>
      <w:rFonts w:ascii="Tahoma" w:eastAsia="Times New Roman" w:hAnsi="Tahoma" w:cs="Tahoma"/>
      <w:sz w:val="16"/>
      <w:szCs w:val="16"/>
    </w:rPr>
  </w:style>
  <w:style w:type="paragraph" w:styleId="ListParagraph">
    <w:name w:val="List Paragraph"/>
    <w:basedOn w:val="Normal"/>
    <w:uiPriority w:val="34"/>
    <w:qFormat/>
    <w:rsid w:val="008406E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urts.wa.gov/" TargetMode="External"/><Relationship Id="rId13" Type="http://schemas.openxmlformats.org/officeDocument/2006/relationships/hyperlink" Target="http://www.courts.wa.gov"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WashingtonLawHelp.or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courts.wa.gov/forms" TargetMode="External"/><Relationship Id="rId14" Type="http://schemas.openxmlformats.org/officeDocument/2006/relationships/hyperlink" Target="http://www.WashingtonLawHel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7432</Words>
  <Characters>42368</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2019-09-16T18:21:00Z</dcterms:created>
  <dcterms:modified xsi:type="dcterms:W3CDTF">2019-09-16T18:21:00Z</dcterms:modified>
</cp:coreProperties>
</file>